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3AC3D" w14:textId="12ABA507" w:rsidR="00C74BE6" w:rsidRPr="00AA0A40" w:rsidRDefault="00AA0A40" w:rsidP="00044753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/>
        </w:rPr>
      </w:pPr>
      <w:r w:rsidRPr="00D40FDB">
        <w:rPr>
          <w:rFonts w:ascii="Arial" w:hAnsi="Arial" w:cs="Arial"/>
          <w:b/>
          <w:bCs/>
          <w:iCs/>
          <w:color w:val="000000"/>
        </w:rPr>
        <w:t>„Dostawa odczynników do analityki ogólnej, barwników hematologicznych oraz szybkich testów diagnostycznych”</w:t>
      </w:r>
    </w:p>
    <w:p w14:paraId="61BFD3D4" w14:textId="172E6747" w:rsidR="00AD1A00" w:rsidRPr="00AA0A40" w:rsidRDefault="00AD1A00" w:rsidP="00932D9E">
      <w:pPr>
        <w:suppressAutoHyphens/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4741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71"/>
        <w:gridCol w:w="4813"/>
        <w:gridCol w:w="1166"/>
        <w:gridCol w:w="909"/>
        <w:gridCol w:w="1089"/>
        <w:gridCol w:w="1104"/>
        <w:gridCol w:w="1127"/>
        <w:gridCol w:w="748"/>
        <w:gridCol w:w="1246"/>
      </w:tblGrid>
      <w:tr w:rsidR="00044753" w:rsidRPr="00044753" w14:paraId="57256592" w14:textId="77777777" w:rsidTr="00044753">
        <w:trPr>
          <w:jc w:val="center"/>
        </w:trPr>
        <w:tc>
          <w:tcPr>
            <w:tcW w:w="3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8C86B90" w14:textId="77777777" w:rsidR="00044753" w:rsidRPr="00044753" w:rsidRDefault="00044753" w:rsidP="0004475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86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D3395F" w14:textId="77777777" w:rsidR="00044753" w:rsidRPr="00044753" w:rsidRDefault="00044753" w:rsidP="0004475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Rodzaj odczynnika lub testu</w:t>
            </w:r>
          </w:p>
        </w:tc>
        <w:tc>
          <w:tcPr>
            <w:tcW w:w="4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14CC4FB" w14:textId="77777777" w:rsidR="00044753" w:rsidRPr="00044753" w:rsidRDefault="00044753" w:rsidP="0004475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Ilość </w:t>
            </w:r>
            <w:proofErr w:type="spellStart"/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ozn</w:t>
            </w:r>
            <w:proofErr w:type="spellEnd"/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.</w:t>
            </w:r>
          </w:p>
          <w:p w14:paraId="592DB85C" w14:textId="77777777" w:rsidR="00044753" w:rsidRPr="00044753" w:rsidRDefault="00044753" w:rsidP="0004475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lub obj./</w:t>
            </w:r>
          </w:p>
          <w:p w14:paraId="4A067FD5" w14:textId="77777777" w:rsidR="00044753" w:rsidRPr="00044753" w:rsidRDefault="00044753" w:rsidP="0004475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 lata</w:t>
            </w:r>
          </w:p>
        </w:tc>
        <w:tc>
          <w:tcPr>
            <w:tcW w:w="35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662E31F" w14:textId="77777777" w:rsidR="00044753" w:rsidRPr="00044753" w:rsidRDefault="00044753" w:rsidP="0004475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Ilość szt./obj.</w:t>
            </w:r>
          </w:p>
          <w:p w14:paraId="4AB006CF" w14:textId="77777777" w:rsidR="00044753" w:rsidRPr="00044753" w:rsidRDefault="00044753" w:rsidP="0004475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 opak.</w:t>
            </w:r>
          </w:p>
        </w:tc>
        <w:tc>
          <w:tcPr>
            <w:tcW w:w="3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E02186D" w14:textId="77777777" w:rsidR="00044753" w:rsidRPr="00044753" w:rsidRDefault="00044753" w:rsidP="0004475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Ilość opak/2lata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16FF6A6" w14:textId="77777777" w:rsidR="00044753" w:rsidRPr="00044753" w:rsidRDefault="00044753" w:rsidP="0004475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Cena 1 op. netto</w:t>
            </w:r>
          </w:p>
        </w:tc>
        <w:tc>
          <w:tcPr>
            <w:tcW w:w="4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F560B1C" w14:textId="445F85EE" w:rsidR="00044753" w:rsidRPr="00044753" w:rsidRDefault="00044753" w:rsidP="0004475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Wartość netto /2 lata</w:t>
            </w:r>
          </w:p>
        </w:tc>
        <w:tc>
          <w:tcPr>
            <w:tcW w:w="2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2F4EB9D" w14:textId="77777777" w:rsidR="00044753" w:rsidRPr="00044753" w:rsidRDefault="00044753" w:rsidP="00044753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38FFD9F3" w14:textId="77777777" w:rsidR="00044753" w:rsidRPr="00044753" w:rsidRDefault="00044753" w:rsidP="0004475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% VAT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59191E" w14:textId="562F895C" w:rsidR="00044753" w:rsidRPr="00044753" w:rsidRDefault="00044753" w:rsidP="0004475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Wartość brutto/2 lata</w:t>
            </w:r>
          </w:p>
        </w:tc>
      </w:tr>
      <w:tr w:rsidR="00044753" w:rsidRPr="00044753" w14:paraId="21245896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0B66B6E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1442931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hi-IN" w:bidi="hi-IN"/>
              </w:rPr>
              <w:t>Probówki próżniowe do badania moczu</w:t>
            </w: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 ze środkiem konserwującym o pojemności 9 ml, stożkowe dno, sterylizowane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EECE231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5000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50AE3DC7" w14:textId="59D51505" w:rsidR="00044753" w:rsidRPr="00044753" w:rsidRDefault="00044753" w:rsidP="00BC2FF9">
            <w:pPr>
              <w:pStyle w:val="Domylnie"/>
              <w:widowControl w:val="0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784E7AD" w14:textId="48B81A48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0B8BB0D" w14:textId="019192C4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9ECCE71" w14:textId="4FB22DBD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6CB8B464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ED5D63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3754E0B0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A67401F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6139FA2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Pojemnik do próżniowego badania moczu z aplikatorem, </w:t>
            </w:r>
            <w:r w:rsidRPr="00044753"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  <w:t>kompatybilny z probówkami z poz. 1, o pojemności 60 ml, korek żółty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9DFD070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5000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0A4C1037" w14:textId="7CF5DC1B" w:rsidR="00044753" w:rsidRPr="00044753" w:rsidRDefault="00044753" w:rsidP="00BC2FF9">
            <w:pPr>
              <w:pStyle w:val="Domylnie"/>
              <w:widowControl w:val="0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316B1F3" w14:textId="62E8183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8B571F2" w14:textId="7BC580B8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3E1335F" w14:textId="5E945674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117C90EA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2D02CD5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372885F0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3C9CC6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65733CC" w14:textId="19949D62" w:rsidR="00044753" w:rsidRPr="00044753" w:rsidRDefault="007D352A" w:rsidP="00BC2FF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>Mononukleoza</w:t>
            </w:r>
            <w:r w:rsidR="00044753"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 – test kasetkowy </w:t>
            </w:r>
            <w:proofErr w:type="spellStart"/>
            <w:r w:rsidR="00044753"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immunochromatograficzny</w:t>
            </w:r>
            <w:proofErr w:type="spellEnd"/>
            <w:r w:rsidR="00044753"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 wykrywający p/c </w:t>
            </w:r>
            <w:proofErr w:type="spellStart"/>
            <w:r w:rsidR="00044753"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heterofilne</w:t>
            </w:r>
            <w:proofErr w:type="spellEnd"/>
            <w:r w:rsidR="00044753"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 MZ w surowicy, osoczu i krwi pełnej. Kontrola pozytywna i negatywna w zestawie. Czułość min. 99,9%, swoistość min. 98,9%. Czas odczytu wyniku po 5 minutach. 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A6AC0BF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100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4C713C99" w14:textId="3A7A2350" w:rsidR="00044753" w:rsidRPr="00044753" w:rsidRDefault="00044753" w:rsidP="00BC2FF9">
            <w:pPr>
              <w:pStyle w:val="Domylnie"/>
              <w:widowControl w:val="0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F2E91ED" w14:textId="10557BC6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8A0EA7F" w14:textId="3A0C98FA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050C2DC" w14:textId="7F09E7BF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755038A7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9A4A7E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75DD11C8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8A70A93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B4D80B2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044753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>Syphilis</w:t>
            </w:r>
            <w:proofErr w:type="spellEnd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– szybki test </w:t>
            </w:r>
            <w:proofErr w:type="spellStart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immunochromatograficzny</w:t>
            </w:r>
            <w:proofErr w:type="spellEnd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 przeznaczony do jakościowej detekcji przeciwciał (</w:t>
            </w:r>
            <w:proofErr w:type="spellStart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IgG</w:t>
            </w:r>
            <w:proofErr w:type="spellEnd"/>
          </w:p>
          <w:p w14:paraId="574EF797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oraz </w:t>
            </w:r>
            <w:proofErr w:type="spellStart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IgM</w:t>
            </w:r>
            <w:proofErr w:type="spellEnd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) </w:t>
            </w:r>
            <w:proofErr w:type="spellStart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Treponema</w:t>
            </w:r>
            <w:proofErr w:type="spellEnd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Pallidum</w:t>
            </w:r>
            <w:proofErr w:type="spellEnd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 (TP) w surowicy i osoczu. Czułość min. 99,9%, swoistość 99,7%. Czas odczytu wyniku po 5 minutach.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B7D4E46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625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613094EA" w14:textId="7410A18D" w:rsidR="00044753" w:rsidRPr="00044753" w:rsidRDefault="00044753" w:rsidP="00BC2FF9">
            <w:pPr>
              <w:pStyle w:val="Domylnie"/>
              <w:widowControl w:val="0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FCDCBC5" w14:textId="2DB42C34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50F1A96" w14:textId="52A20C06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F7BB40D" w14:textId="7AA9795E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67B71C1B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BE194A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65391E80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D00270F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E73899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044753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>Mikroalbuminuria</w:t>
            </w:r>
            <w:proofErr w:type="spellEnd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 – szybki test do półilościowego wykrywania </w:t>
            </w:r>
            <w:proofErr w:type="spellStart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mikroalbuminurii</w:t>
            </w:r>
            <w:proofErr w:type="spellEnd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 z moczu, test przepływu bocznego, paskowy. Czułość min. 99,9%. Czas odczytu wyniku po 5 minutach. 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67330BB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100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4C214608" w14:textId="46A26F51" w:rsidR="00044753" w:rsidRPr="00044753" w:rsidRDefault="00044753" w:rsidP="00BC2FF9">
            <w:pPr>
              <w:pStyle w:val="Domylnie"/>
              <w:widowControl w:val="0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388816A" w14:textId="7A7DC95A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6D9978D" w14:textId="0D185B93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497C01C" w14:textId="3D12962F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3CB1BB61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6E3D7A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6F47D1FD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B5402A5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0F64E3B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>Anty HCV</w:t>
            </w: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 – test kasetkowy </w:t>
            </w:r>
            <w:proofErr w:type="spellStart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immunochromatograficzny</w:t>
            </w:r>
            <w:proofErr w:type="spellEnd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 do wykrywania p/c w surowicy i osoczu. Test z użyciem złota koloidalnego. Czułość 100%, specyficzność 99,8%. Czas odczytu wyniku po 10 minutach.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424028D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2800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3482C240" w14:textId="047F922B" w:rsidR="00044753" w:rsidRPr="00044753" w:rsidRDefault="00044753" w:rsidP="00BC2FF9">
            <w:pPr>
              <w:pStyle w:val="Domylnie"/>
              <w:widowControl w:val="0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762E1BA" w14:textId="41C02CB2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77A5331" w14:textId="59B9A372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AD6689A" w14:textId="6095465F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4E77A1B4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E835459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71093532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14FDA30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F721FE7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044753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>Helicobacter</w:t>
            </w:r>
            <w:proofErr w:type="spellEnd"/>
            <w:r w:rsidRPr="00044753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044753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>pylori</w:t>
            </w:r>
            <w:proofErr w:type="spellEnd"/>
            <w:r w:rsidRPr="00044753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–</w:t>
            </w: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 test kasetkowy  </w:t>
            </w:r>
            <w:proofErr w:type="spellStart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immunochromatograficzny</w:t>
            </w:r>
            <w:proofErr w:type="spellEnd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 do wykrywania antygenu H. </w:t>
            </w:r>
            <w:proofErr w:type="spellStart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Pylori</w:t>
            </w:r>
            <w:proofErr w:type="spellEnd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 w kale. Czułość min. 99,9%, swoistość 98,1%. Czas odczytu wyniku po 10 minutach.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83ED129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300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5CEAEF7B" w14:textId="2BDF9536" w:rsidR="00044753" w:rsidRPr="00044753" w:rsidRDefault="00044753" w:rsidP="00BC2FF9">
            <w:pPr>
              <w:pStyle w:val="Domylnie"/>
              <w:widowControl w:val="0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BF21681" w14:textId="58400A7F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1561E04" w14:textId="6C06B44E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FCA6068" w14:textId="2D172582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41E177A2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B75374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6DB89609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94AB7E1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27CEEC2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044753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Helicobacter</w:t>
            </w:r>
            <w:proofErr w:type="spellEnd"/>
            <w:r w:rsidRPr="00044753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044753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pylori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 – test kasetkowy do wykrywania p/c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IgG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 we krwi pełnej, w surowicy i osoczu. Czułość </w:t>
            </w: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 xml:space="preserve">93,8%. Czas odczytu wyniku po 10 minutach. 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DE04EE8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lastRenderedPageBreak/>
              <w:t>75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01401099" w14:textId="40AA22AB" w:rsidR="00044753" w:rsidRPr="00044753" w:rsidRDefault="00044753" w:rsidP="00BC2FF9">
            <w:pPr>
              <w:pStyle w:val="Domylnie"/>
              <w:widowControl w:val="0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1C969CB" w14:textId="46442E1F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6EC4AAA" w14:textId="398BE104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1F950C2" w14:textId="3B6C01BF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349C0169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EEF84D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4688334C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5D60BEF8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9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638B18EB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C. </w:t>
            </w:r>
            <w:proofErr w:type="spellStart"/>
            <w:r w:rsidRPr="00044753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>difficile</w:t>
            </w:r>
            <w:proofErr w:type="spellEnd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– test kasetkowy  </w:t>
            </w:r>
            <w:proofErr w:type="spellStart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immunochromatograficzny</w:t>
            </w:r>
            <w:proofErr w:type="spellEnd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 do wykrywania odrębnie toksyny A i B w kale w 1 kasetce. Czułość analityczna: toksyna A min. 0,75 </w:t>
            </w:r>
            <w:proofErr w:type="spellStart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ng</w:t>
            </w:r>
            <w:proofErr w:type="spellEnd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/ml, toksyna B min. 0,75 </w:t>
            </w:r>
            <w:proofErr w:type="spellStart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ng</w:t>
            </w:r>
            <w:proofErr w:type="spellEnd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/ml. Czułość min. 97%. Odczyt wyniku po 15 minutach.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6A47CDA1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60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vAlign w:val="center"/>
          </w:tcPr>
          <w:p w14:paraId="5FA886A8" w14:textId="28582A4E" w:rsidR="00044753" w:rsidRPr="00044753" w:rsidRDefault="00044753" w:rsidP="00BC2FF9">
            <w:pPr>
              <w:pStyle w:val="Domylnie"/>
              <w:widowControl w:val="0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5F42CDD2" w14:textId="6415833A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20DED59F" w14:textId="6D68AF2F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1FB5F08F" w14:textId="5A00D7EE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4" w:space="0" w:color="auto"/>
            </w:tcBorders>
          </w:tcPr>
          <w:p w14:paraId="21DA4F7B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27D7A2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2CBC8FF8" w14:textId="77777777" w:rsidTr="00044753">
        <w:trPr>
          <w:jc w:val="center"/>
        </w:trPr>
        <w:tc>
          <w:tcPr>
            <w:tcW w:w="302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vAlign w:val="center"/>
          </w:tcPr>
          <w:p w14:paraId="7224D574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10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0A1DC419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bCs/>
                <w:color w:val="FF0000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Kontrola pozytywna w postaci </w:t>
            </w:r>
            <w:proofErr w:type="spellStart"/>
            <w:r w:rsidRPr="00044753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>wymazówki</w:t>
            </w:r>
            <w:proofErr w:type="spellEnd"/>
            <w:r w:rsidRPr="00044753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044753"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  <w:t>do testu z poz. 9 tego samego producenta.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32F8976C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05D5E7C0" w14:textId="75EAF63F" w:rsidR="00044753" w:rsidRPr="00044753" w:rsidRDefault="00044753" w:rsidP="00BC2FF9">
            <w:pPr>
              <w:pStyle w:val="Domylnie"/>
              <w:widowControl w:val="0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7A28583C" w14:textId="4AD203DC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78CDEB6E" w14:textId="2CB58592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0ECDE20F" w14:textId="595BAAD5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66201C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67EA90A9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1EC1084B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8EBD823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11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ACF95A6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GDH </w:t>
            </w: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- test kasetkowy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immunochromatograficzny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 do wykrywania antygenu GDH w kale. Czułość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analit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. osiąga zdolność wykrywania 1,5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ng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/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mL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8ACE077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300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5B2C0314" w14:textId="30470D19" w:rsidR="00044753" w:rsidRPr="00044753" w:rsidRDefault="00044753" w:rsidP="00BC2FF9">
            <w:pPr>
              <w:pStyle w:val="Domylnie"/>
              <w:widowControl w:val="0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27F0BE7" w14:textId="780343A5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EF87D81" w14:textId="5B1CB972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DF37682" w14:textId="51F5BB3B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40163F5B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894FA4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04A6A06A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E67E42F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2A9CF18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ar-SA"/>
              </w:rPr>
            </w:pPr>
            <w:r w:rsidRPr="00044753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Kontrola pozytywna w postaci </w:t>
            </w:r>
            <w:proofErr w:type="spellStart"/>
            <w:r w:rsidRPr="00044753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>wymazówki</w:t>
            </w:r>
            <w:proofErr w:type="spellEnd"/>
            <w:r w:rsidRPr="00044753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044753"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  <w:t>do testu z poz. 11 tego samego producenta.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77A9479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60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649ECE1B" w14:textId="6EBE1341" w:rsidR="00044753" w:rsidRPr="00044753" w:rsidRDefault="00044753" w:rsidP="00BC2FF9">
            <w:pPr>
              <w:pStyle w:val="Domylnie"/>
              <w:widowControl w:val="0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B55CE15" w14:textId="66A1F843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5CFC129" w14:textId="760CDDB2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E32314F" w14:textId="30CE512C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169AA7BA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214025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7E01D17D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764B53D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13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D899783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>Krew utajona w kale</w:t>
            </w: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 – chromatograficzny test</w:t>
            </w:r>
          </w:p>
          <w:p w14:paraId="628658D3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immunologiczny (immunologiczny test na krew utajoną</w:t>
            </w:r>
          </w:p>
          <w:p w14:paraId="570A877E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w kale, </w:t>
            </w:r>
            <w:proofErr w:type="spellStart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iFOBT</w:t>
            </w:r>
            <w:proofErr w:type="spellEnd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) w formacie przepływu bocznego do ilościowego wykrywania ludzkiej hemoglobiny w próbkach kału. Czas odczytu wyniku po 5 minutach.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FCDBBE" w14:textId="77777777" w:rsidR="00044753" w:rsidRPr="00044753" w:rsidRDefault="00044753" w:rsidP="00BC2FF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500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0486E23E" w14:textId="3CB5A3AF" w:rsidR="00044753" w:rsidRPr="00044753" w:rsidRDefault="00044753" w:rsidP="00BC2FF9">
            <w:pPr>
              <w:pStyle w:val="Domylnie"/>
              <w:widowControl w:val="0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5A20C4F" w14:textId="66A756B1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4BF1DD8" w14:textId="4536E9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2E8DDEE" w14:textId="0CF59A8E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1A96D40C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518902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3179D01D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</w:tcPr>
          <w:p w14:paraId="26CE985B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5EB79CEB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</w:tcPr>
          <w:p w14:paraId="450BD69C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044753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Waaler-Rose</w:t>
            </w:r>
            <w:proofErr w:type="spellEnd"/>
            <w:r w:rsidRPr="00044753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 - </w:t>
            </w: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test półilościowy,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hemaglutynacyjny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(zestaw z kontrolkami). </w:t>
            </w:r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Czułość </w:t>
            </w:r>
            <w:proofErr w:type="spellStart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analit</w:t>
            </w:r>
            <w:proofErr w:type="spellEnd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. 8 IU/ml. Brak efektu </w:t>
            </w:r>
            <w:proofErr w:type="spellStart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prozonowego</w:t>
            </w:r>
            <w:proofErr w:type="spellEnd"/>
            <w:r w:rsidRPr="00044753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 do 800 IU/ml. Czułość diagnostyczna – 100%.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</w:tcPr>
          <w:p w14:paraId="72350672" w14:textId="77777777" w:rsidR="00044753" w:rsidRPr="00044753" w:rsidRDefault="00044753" w:rsidP="00044753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7453334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34CA5265" w14:textId="64392764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0C7B3F3" w14:textId="6500A14E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84F4127" w14:textId="2764E70D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38340C6" w14:textId="1F55532F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4D58A9F8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7D7837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173EE982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</w:tcPr>
          <w:p w14:paraId="2931C539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</w:tcPr>
          <w:p w14:paraId="7567E9A1" w14:textId="77777777" w:rsidR="00044753" w:rsidRPr="00044753" w:rsidRDefault="00044753" w:rsidP="00BC2FF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Influenza A/B </w:t>
            </w:r>
            <w:r w:rsidRPr="00044753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– test kasetkowy </w:t>
            </w:r>
            <w:proofErr w:type="spellStart"/>
            <w:r w:rsidRPr="00044753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immunochromatograficzny</w:t>
            </w:r>
            <w:proofErr w:type="spellEnd"/>
            <w:r w:rsidRPr="00044753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wykrywający antygen grypy typu A (włączając podtypy A/H1N1, A/H3N2, A/H5N1) i typu B, zawierający w zestawie sterylne </w:t>
            </w:r>
            <w:proofErr w:type="spellStart"/>
            <w:r w:rsidRPr="00044753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wymazówki</w:t>
            </w:r>
            <w:proofErr w:type="spellEnd"/>
            <w:r w:rsidRPr="00044753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i kontrole pozytywne dla </w:t>
            </w:r>
            <w:r w:rsidRPr="00044753">
              <w:rPr>
                <w:rFonts w:ascii="Arial" w:hAnsi="Arial" w:cs="Arial"/>
                <w:bCs/>
                <w:i/>
                <w:sz w:val="20"/>
                <w:szCs w:val="20"/>
                <w:lang w:eastAsia="ar-SA"/>
              </w:rPr>
              <w:t>Inf.</w:t>
            </w:r>
            <w:r w:rsidRPr="00044753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A i B. Wynik w postaci prążka czerwonego dla </w:t>
            </w:r>
            <w:r w:rsidRPr="00044753">
              <w:rPr>
                <w:rFonts w:ascii="Arial" w:hAnsi="Arial" w:cs="Arial"/>
                <w:bCs/>
                <w:i/>
                <w:sz w:val="20"/>
                <w:szCs w:val="20"/>
                <w:lang w:eastAsia="ar-SA"/>
              </w:rPr>
              <w:t>Inf.</w:t>
            </w:r>
            <w:r w:rsidRPr="00044753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A, niebieskiego dla </w:t>
            </w:r>
            <w:r w:rsidRPr="00044753">
              <w:rPr>
                <w:rFonts w:ascii="Arial" w:hAnsi="Arial" w:cs="Arial"/>
                <w:bCs/>
                <w:i/>
                <w:sz w:val="20"/>
                <w:szCs w:val="20"/>
                <w:lang w:eastAsia="ar-SA"/>
              </w:rPr>
              <w:t>Inf.</w:t>
            </w:r>
            <w:r w:rsidRPr="00044753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B i zielonego kontrolnego. Czułość i swoistość testu min.99%. Brak reakcji krzyżowych z RSV i Adenowirusem.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</w:tcPr>
          <w:p w14:paraId="3F0B76F7" w14:textId="77777777" w:rsidR="00044753" w:rsidRPr="00044753" w:rsidRDefault="00044753" w:rsidP="00044753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35DFC037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63DDD9B1" w14:textId="3B12E5FA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0F541BA" w14:textId="692B3EBE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BE76205" w14:textId="16C04532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6A857C6" w14:textId="7FA92368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233C0772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0F662F3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49CF103F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</w:tcPr>
          <w:p w14:paraId="6390E2E9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485DF7CF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</w:tcPr>
          <w:p w14:paraId="57F8A101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HCG</w:t>
            </w: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 – test kasetkowy do wykrywania ludzkiej gonadotropiny kosmówkowej w moczu i surowicy. Czułość 10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mIU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/ml w surowicy i w moczu. Czułość i swoistość 100%. 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</w:tcPr>
          <w:p w14:paraId="20C9588F" w14:textId="77777777" w:rsidR="00044753" w:rsidRPr="00044753" w:rsidRDefault="00044753" w:rsidP="00044753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675730CD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16F813EC" w14:textId="3A0B7FB3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6210A58" w14:textId="1249F36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C96A1FD" w14:textId="21C15E43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9D166D0" w14:textId="5F0D7153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316215CD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EB23F4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556E95A8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</w:tcPr>
          <w:p w14:paraId="27AF1B1A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</w:tcPr>
          <w:p w14:paraId="03AF8299" w14:textId="77777777" w:rsidR="00044753" w:rsidRPr="00044753" w:rsidRDefault="00044753" w:rsidP="00BC2FF9">
            <w:pPr>
              <w:suppressLineNumbers/>
              <w:tabs>
                <w:tab w:val="left" w:pos="2761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Giardia lamblia w kale- </w:t>
            </w: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test kasetkowy: czułość </w:t>
            </w: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 xml:space="preserve">min. 98,2% swoistość min. 97,9%. Czas odczytu wyniku po 5 minutach. 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</w:tcPr>
          <w:p w14:paraId="7F31EC5D" w14:textId="77777777" w:rsidR="00044753" w:rsidRPr="00044753" w:rsidRDefault="00044753" w:rsidP="00044753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3945A23F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>60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3F6E2B78" w14:textId="4B35B608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086799B" w14:textId="269F6014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1F3EF13" w14:textId="2ADE20DC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627757C" w14:textId="662EC23A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72D2E338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63DEFF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6381C2F4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4" w:space="0" w:color="auto"/>
            </w:tcBorders>
          </w:tcPr>
          <w:p w14:paraId="0E7030A4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4" w:space="0" w:color="auto"/>
            </w:tcBorders>
          </w:tcPr>
          <w:p w14:paraId="0106B88E" w14:textId="77777777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Probówki do zagęszczania kału - </w:t>
            </w: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jednorazowy zestaw</w:t>
            </w:r>
          </w:p>
          <w:p w14:paraId="79E2E32B" w14:textId="77777777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diagnostyczny do testów parazytologicznych z</w:t>
            </w:r>
          </w:p>
          <w:p w14:paraId="1031E2AF" w14:textId="77777777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bezpiecznym utrwalaczem (niezawierający formaliny ,</w:t>
            </w:r>
          </w:p>
          <w:p w14:paraId="64D20E8A" w14:textId="77777777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alkoholu i metali ciężkich, do zagęszczania</w:t>
            </w:r>
          </w:p>
          <w:p w14:paraId="6984C276" w14:textId="77777777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kału (wykrywania jaj, cyst i larw pasożytów).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4" w:space="0" w:color="auto"/>
            </w:tcBorders>
          </w:tcPr>
          <w:p w14:paraId="194FDB22" w14:textId="77777777" w:rsidR="00044753" w:rsidRPr="00044753" w:rsidRDefault="00044753" w:rsidP="00044753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27966C36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680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vAlign w:val="center"/>
          </w:tcPr>
          <w:p w14:paraId="50C22AAF" w14:textId="4DC7CC9D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43EC57F6" w14:textId="14DF18D1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5CF750C8" w14:textId="0589DC8F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16E2EF63" w14:textId="669537C8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4" w:space="0" w:color="auto"/>
            </w:tcBorders>
          </w:tcPr>
          <w:p w14:paraId="1B065D91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E404AC8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0BD8CE40" w14:textId="77777777" w:rsidTr="00044753">
        <w:trPr>
          <w:jc w:val="center"/>
        </w:trPr>
        <w:tc>
          <w:tcPr>
            <w:tcW w:w="30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042104DA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1C3DC7E" w14:textId="77777777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Kalprotektyna</w:t>
            </w:r>
            <w:proofErr w:type="spellEnd"/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- </w:t>
            </w:r>
            <w:r w:rsidRPr="00044753">
              <w:rPr>
                <w:rFonts w:ascii="Arial" w:hAnsi="Arial" w:cs="Arial"/>
                <w:sz w:val="20"/>
                <w:szCs w:val="20"/>
              </w:rPr>
              <w:t xml:space="preserve"> test kasetkowy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</w:rPr>
              <w:t>immunochromatograficzny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</w:rPr>
              <w:t xml:space="preserve"> do półilościowej detekcji ludzkiej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</w:rPr>
              <w:t>kalprotektyny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</w:rPr>
              <w:t xml:space="preserve"> w próbkach kału o wartości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</w:rPr>
              <w:t>cut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</w:rPr>
              <w:t xml:space="preserve">-off  50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</w:rPr>
              <w:t>μg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</w:rPr>
              <w:t>/g kału.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37A219A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FFFFFF"/>
            <w:vAlign w:val="center"/>
          </w:tcPr>
          <w:p w14:paraId="3F67DA86" w14:textId="478528B2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E372EC2" w14:textId="7474FFC5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609876A" w14:textId="232C458D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69CDD86" w14:textId="05016FD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AEB4CCD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FEE1643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366EA00F" w14:textId="77777777" w:rsidTr="00044753">
        <w:trPr>
          <w:jc w:val="center"/>
        </w:trPr>
        <w:tc>
          <w:tcPr>
            <w:tcW w:w="302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</w:tcPr>
          <w:p w14:paraId="176D32C9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53421213" w14:textId="77777777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Narkotyki 10 parametrowe </w:t>
            </w:r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br/>
            </w: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1) amfetamina 500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ng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/ml</w:t>
            </w:r>
          </w:p>
          <w:p w14:paraId="28BC4091" w14:textId="77777777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2) ekstazy 500ng/ml</w:t>
            </w:r>
          </w:p>
          <w:p w14:paraId="5905B019" w14:textId="77777777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3)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val="en-US" w:eastAsia="ar-SA"/>
              </w:rPr>
              <w:t>kokaina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300 ng/ml</w:t>
            </w:r>
          </w:p>
          <w:p w14:paraId="4A419C7A" w14:textId="77777777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4)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val="en-US" w:eastAsia="ar-SA"/>
              </w:rPr>
              <w:t>barbiturany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300 ng/ml</w:t>
            </w:r>
          </w:p>
          <w:p w14:paraId="521CD5A7" w14:textId="77777777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5) opiaty 300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ng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/ml</w:t>
            </w:r>
          </w:p>
          <w:p w14:paraId="373D3FA2" w14:textId="77777777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6) THC 50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ng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/ml</w:t>
            </w:r>
          </w:p>
          <w:p w14:paraId="43BF0D22" w14:textId="77777777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7) TCA 1000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ng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/ml</w:t>
            </w:r>
          </w:p>
          <w:p w14:paraId="13679EAE" w14:textId="77777777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8)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benzodiazepiny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 200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ng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/ml</w:t>
            </w:r>
          </w:p>
          <w:p w14:paraId="093F3E13" w14:textId="77777777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9)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metamfetamina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 1000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ng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/ml</w:t>
            </w:r>
          </w:p>
          <w:p w14:paraId="5A3D0F9B" w14:textId="77777777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10) metadon 300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ng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/ml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738C89B1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115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718B4A14" w14:textId="0A89A392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07A5C7FF" w14:textId="73407306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7DF6364F" w14:textId="2235566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698E6923" w14:textId="5A76FF84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64480C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D2CB026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1B2F8ADB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</w:tcPr>
          <w:p w14:paraId="4CFF3BD6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</w:tcPr>
          <w:p w14:paraId="76A75928" w14:textId="77777777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Panel 7 narkotyków 1 sek. (FYL/K2/K2+/MCAT/MDPV/MEP/a-PVP) - </w:t>
            </w: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testy kasetkowe.</w:t>
            </w:r>
          </w:p>
          <w:p w14:paraId="0D143A43" w14:textId="77777777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Reakcja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immunochromatograficzna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 i odczyt na kasetce zachodząca już po 1 sekundzie od zanurzenia, kasetka zanurzeniowa może pozostać w próbce moczu przez cały proces testowania. Przeznaczona do badań również niewielkich objętości moczu. Opak. 5 szt.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</w:tcPr>
          <w:p w14:paraId="6B43853A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110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185B0400" w14:textId="486F145E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6B52646" w14:textId="6A0B23F3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E8A4710" w14:textId="1904D925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9D4FF90" w14:textId="5D54CB3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3B5D0D7B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BDAFD2C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601FB151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</w:tcPr>
          <w:p w14:paraId="09EEAF6E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</w:tcPr>
          <w:p w14:paraId="24CCC775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Odczynnik Ehrlicha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</w:tcPr>
          <w:p w14:paraId="5F0CABB1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2 litry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04239D7D" w14:textId="6673E78A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55D855F" w14:textId="2DB72785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FD279DB" w14:textId="40704295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899B96C" w14:textId="686D33FC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1C6B4F89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BD6F271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633CA097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</w:tcPr>
          <w:p w14:paraId="3AE24937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</w:tcPr>
          <w:p w14:paraId="161FA630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Odczynnik Mac-Williama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</w:tcPr>
          <w:p w14:paraId="573745CB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10 litrów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7E7D6C16" w14:textId="21708429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CA8850D" w14:textId="372BABF4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804FD57" w14:textId="4F98E23A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277E698" w14:textId="07868B41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5CD635F3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E0983A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569FE4D5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</w:tcPr>
          <w:p w14:paraId="27E9B18D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</w:tcPr>
          <w:p w14:paraId="4B4D28E4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Odczynnik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Pandy'ego</w:t>
            </w:r>
            <w:proofErr w:type="spellEnd"/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</w:tcPr>
          <w:p w14:paraId="6A269548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200 ml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6539DEEB" w14:textId="52CF0DA8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829CF8F" w14:textId="12FEC4C2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70C9A41" w14:textId="10EDEF3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986B2D0" w14:textId="748AEE89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7F86B17F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545077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2829C6CB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</w:tcPr>
          <w:p w14:paraId="4F1AA61B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</w:tcPr>
          <w:p w14:paraId="4C6334C5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Odczynnik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Nonne-Apelta</w:t>
            </w:r>
            <w:proofErr w:type="spellEnd"/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</w:tcPr>
          <w:p w14:paraId="14EC570A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200 ml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49D3DC92" w14:textId="699CCCF2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FC1A0E2" w14:textId="7F0122B1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245E1C2" w14:textId="3442BAB3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DF29947" w14:textId="6C4BD54C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0EEF35C7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EEC5E0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27FB47E7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1" w:space="0" w:color="000000"/>
            </w:tcBorders>
          </w:tcPr>
          <w:p w14:paraId="65BC17DC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1" w:space="0" w:color="000000"/>
            </w:tcBorders>
          </w:tcPr>
          <w:p w14:paraId="7BEC4303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color w:val="4F6228" w:themeColor="accent3" w:themeShade="80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Zestaw barwników do metody GRAMA – z </w:t>
            </w: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 xml:space="preserve">możliwością zakupu pojedynczych 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1" w:space="0" w:color="000000"/>
            </w:tcBorders>
          </w:tcPr>
          <w:p w14:paraId="31D3C01A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 xml:space="preserve">3 </w:t>
            </w:r>
            <w:proofErr w:type="spellStart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zest</w:t>
            </w:r>
            <w:proofErr w:type="spellEnd"/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.</w:t>
            </w:r>
          </w:p>
          <w:p w14:paraId="237D8295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>po 100 ml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21075F81" w14:textId="24F88C1D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2E79561" w14:textId="0BB474FC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95A88F2" w14:textId="2B3AD970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1449C89" w14:textId="3F6F4870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1" w:space="0" w:color="000000"/>
            </w:tcBorders>
          </w:tcPr>
          <w:p w14:paraId="6035E78B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00AD0B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34EE6460" w14:textId="77777777" w:rsidTr="00044753">
        <w:trPr>
          <w:trHeight w:val="624"/>
          <w:jc w:val="center"/>
        </w:trPr>
        <w:tc>
          <w:tcPr>
            <w:tcW w:w="302" w:type="pct"/>
            <w:tcBorders>
              <w:left w:val="single" w:sz="1" w:space="0" w:color="000000"/>
              <w:bottom w:val="single" w:sz="4" w:space="0" w:color="auto"/>
            </w:tcBorders>
          </w:tcPr>
          <w:p w14:paraId="6E0238A4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4" w:space="0" w:color="auto"/>
            </w:tcBorders>
          </w:tcPr>
          <w:p w14:paraId="6643CF9B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Zestaw do szybkiego barwienia preparatów</w:t>
            </w:r>
          </w:p>
          <w:p w14:paraId="52805A07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hematologicznych, histologicznych,</w:t>
            </w:r>
          </w:p>
          <w:p w14:paraId="210AADE3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cytologicznych oraz do barwienia plemników</w:t>
            </w:r>
          </w:p>
          <w:p w14:paraId="31BDB428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(metoda zalecana przez WHO). Barwienie 3 x 5 sek.</w:t>
            </w:r>
          </w:p>
          <w:p w14:paraId="55B54270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 xml:space="preserve"> (utrwalacz, barwnik  czerwony (1),barwnik niebieski (2) )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4" w:space="0" w:color="auto"/>
            </w:tcBorders>
          </w:tcPr>
          <w:p w14:paraId="5B5401E1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3 zest.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vAlign w:val="center"/>
          </w:tcPr>
          <w:p w14:paraId="40D8F625" w14:textId="22689DFC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5E67C860" w14:textId="45C49A84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4E7EEA09" w14:textId="7637625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75E528F8" w14:textId="6E240096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4" w:space="0" w:color="auto"/>
            </w:tcBorders>
          </w:tcPr>
          <w:p w14:paraId="736199CB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255E993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02869C98" w14:textId="77777777" w:rsidTr="00044753">
        <w:trPr>
          <w:jc w:val="center"/>
        </w:trPr>
        <w:tc>
          <w:tcPr>
            <w:tcW w:w="30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388D84A7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826D9FB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Utrwalacz  do szybkiego barwienia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5852774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3 litry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FFFFFF"/>
            <w:vAlign w:val="center"/>
          </w:tcPr>
          <w:p w14:paraId="104792F7" w14:textId="377E0E9D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4DDD118" w14:textId="4A8A5224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CAB4482" w14:textId="5FEAB764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1701150" w14:textId="228192D5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354D4B2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8709811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11E84C95" w14:textId="77777777" w:rsidTr="00044753">
        <w:trPr>
          <w:jc w:val="center"/>
        </w:trPr>
        <w:tc>
          <w:tcPr>
            <w:tcW w:w="302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</w:tcPr>
          <w:p w14:paraId="01323396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7DF1B617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Barwnik czerwony do szybkiego barwienia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3CE394D3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2,5 litra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01D12EDC" w14:textId="3672F38B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50FF56FB" w14:textId="3AF3CFAD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6EB8C9B4" w14:textId="6F9B7C13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421EEC29" w14:textId="7A036736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56BEC8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5E1C8FD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5D1A6A4F" w14:textId="77777777" w:rsidTr="00044753">
        <w:trPr>
          <w:jc w:val="center"/>
        </w:trPr>
        <w:tc>
          <w:tcPr>
            <w:tcW w:w="302" w:type="pct"/>
            <w:tcBorders>
              <w:left w:val="single" w:sz="1" w:space="0" w:color="000000"/>
              <w:bottom w:val="single" w:sz="4" w:space="0" w:color="auto"/>
            </w:tcBorders>
          </w:tcPr>
          <w:p w14:paraId="17CEAC39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860" w:type="pct"/>
            <w:tcBorders>
              <w:left w:val="single" w:sz="1" w:space="0" w:color="000000"/>
              <w:bottom w:val="single" w:sz="4" w:space="0" w:color="auto"/>
            </w:tcBorders>
          </w:tcPr>
          <w:p w14:paraId="6EB1D41B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Barwnik niebieski do szybkiego barwienia</w:t>
            </w:r>
          </w:p>
        </w:tc>
        <w:tc>
          <w:tcPr>
            <w:tcW w:w="454" w:type="pct"/>
            <w:tcBorders>
              <w:left w:val="single" w:sz="1" w:space="0" w:color="000000"/>
              <w:bottom w:val="single" w:sz="4" w:space="0" w:color="auto"/>
            </w:tcBorders>
          </w:tcPr>
          <w:p w14:paraId="37230200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2,5 litra</w:t>
            </w:r>
          </w:p>
        </w:tc>
        <w:tc>
          <w:tcPr>
            <w:tcW w:w="355" w:type="pct"/>
            <w:tcBorders>
              <w:left w:val="single" w:sz="2" w:space="0" w:color="000001"/>
              <w:bottom w:val="single" w:sz="4" w:space="0" w:color="00000A"/>
            </w:tcBorders>
            <w:shd w:val="clear" w:color="auto" w:fill="FFFFFF"/>
            <w:vAlign w:val="center"/>
          </w:tcPr>
          <w:p w14:paraId="55108CF2" w14:textId="4525DB00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76FBFCAC" w14:textId="371BEB7D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3C194DBE" w14:textId="60339D06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31C84439" w14:textId="72F5F136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left w:val="single" w:sz="1" w:space="0" w:color="000000"/>
              <w:bottom w:val="single" w:sz="4" w:space="0" w:color="auto"/>
            </w:tcBorders>
          </w:tcPr>
          <w:p w14:paraId="6AEDFC25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6EF158C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044753" w:rsidRPr="00044753" w14:paraId="2C945B6A" w14:textId="77777777" w:rsidTr="00044753">
        <w:trPr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395B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3E09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Odczynnik Rosina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C147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44753">
              <w:rPr>
                <w:rFonts w:ascii="Arial" w:hAnsi="Arial" w:cs="Arial"/>
                <w:sz w:val="20"/>
                <w:szCs w:val="20"/>
                <w:lang w:eastAsia="ar-SA"/>
              </w:rPr>
              <w:t>400 ml</w:t>
            </w:r>
          </w:p>
        </w:tc>
        <w:tc>
          <w:tcPr>
            <w:tcW w:w="3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0A98AC0" w14:textId="47DAF3AC" w:rsidR="00044753" w:rsidRPr="00044753" w:rsidRDefault="00044753" w:rsidP="00BC2FF9">
            <w:pPr>
              <w:pStyle w:val="Domylnie"/>
              <w:suppressLineNumbers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A5F0" w14:textId="50076C84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DF3F" w14:textId="77032DF8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65DB" w14:textId="584F5881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40AC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F694" w14:textId="77777777" w:rsidR="00044753" w:rsidRPr="00044753" w:rsidRDefault="00044753" w:rsidP="00BC2FF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6A3CBA8D" w14:textId="77777777" w:rsidR="00AD1A00" w:rsidRPr="00AA0A40" w:rsidRDefault="00AD1A00" w:rsidP="00AD1A00">
      <w:pPr>
        <w:suppressAutoHyphens/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05009EB5" w14:textId="77777777" w:rsidR="0079519A" w:rsidRPr="00AA0A40" w:rsidRDefault="0079519A" w:rsidP="0079519A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</w:p>
    <w:p w14:paraId="79B387A8" w14:textId="77777777" w:rsidR="0079519A" w:rsidRPr="00AA0A40" w:rsidRDefault="0079519A" w:rsidP="0079519A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</w:p>
    <w:p w14:paraId="67255B3A" w14:textId="77777777" w:rsidR="00AA0A40" w:rsidRDefault="00AA0A40" w:rsidP="00AA0A40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  <w:r>
        <w:rPr>
          <w:rFonts w:ascii="Arial" w:hAnsi="Arial" w:cs="Arial"/>
          <w:b/>
          <w:smallCaps/>
          <w:sz w:val="20"/>
          <w:szCs w:val="20"/>
          <w:u w:val="single"/>
        </w:rPr>
        <w:t xml:space="preserve">Ogółem wartość oferty </w:t>
      </w:r>
    </w:p>
    <w:p w14:paraId="1F299F02" w14:textId="77777777" w:rsidR="00AA0A40" w:rsidRDefault="00AA0A40" w:rsidP="00AA0A40">
      <w:pPr>
        <w:widowControl w:val="0"/>
        <w:spacing w:line="360" w:lineRule="auto"/>
        <w:contextualSpacing/>
        <w:jc w:val="center"/>
        <w:rPr>
          <w:rFonts w:ascii="Arial" w:eastAsia="Arial Unicode MS" w:hAnsi="Arial" w:cs="Arial"/>
          <w:b/>
          <w:sz w:val="20"/>
          <w:szCs w:val="20"/>
        </w:rPr>
      </w:pPr>
    </w:p>
    <w:p w14:paraId="1AC5C886" w14:textId="77777777" w:rsidR="00AA0A40" w:rsidRDefault="00AA0A40" w:rsidP="00AA0A40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Cena netto: </w:t>
      </w:r>
      <w:r>
        <w:rPr>
          <w:rFonts w:ascii="Arial" w:eastAsia="Arial Unicode MS" w:hAnsi="Arial" w:cs="Arial"/>
          <w:sz w:val="20"/>
          <w:szCs w:val="20"/>
        </w:rPr>
        <w:t xml:space="preserve">..............................zł </w:t>
      </w:r>
    </w:p>
    <w:p w14:paraId="30AA8A62" w14:textId="77777777" w:rsidR="00AA0A40" w:rsidRDefault="00AA0A40" w:rsidP="00AA0A40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Stawka Vat</w:t>
      </w:r>
      <w:r>
        <w:rPr>
          <w:rFonts w:ascii="Arial" w:eastAsia="Arial Unicode MS" w:hAnsi="Arial" w:cs="Arial"/>
          <w:sz w:val="20"/>
          <w:szCs w:val="20"/>
        </w:rPr>
        <w:t>: … %</w:t>
      </w:r>
    </w:p>
    <w:p w14:paraId="198B92F1" w14:textId="77777777" w:rsidR="00AA0A40" w:rsidRDefault="00AA0A40" w:rsidP="00AA0A40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Cena brutto: </w:t>
      </w:r>
      <w:r>
        <w:rPr>
          <w:rFonts w:ascii="Arial" w:eastAsia="Arial Unicode MS" w:hAnsi="Arial" w:cs="Arial"/>
          <w:sz w:val="20"/>
          <w:szCs w:val="20"/>
        </w:rPr>
        <w:t>.............................zł</w:t>
      </w:r>
    </w:p>
    <w:p w14:paraId="1A90EA04" w14:textId="77777777" w:rsidR="00AA0A40" w:rsidRDefault="00AA0A40" w:rsidP="00AA0A40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446E535A" w14:textId="77CE506A" w:rsidR="00AA0A40" w:rsidRDefault="00AA0A40" w:rsidP="00AA0A40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ab/>
      </w:r>
      <w:r>
        <w:rPr>
          <w:rFonts w:ascii="Arial" w:hAnsi="Arial" w:cs="Arial"/>
          <w:sz w:val="16"/>
          <w:szCs w:val="16"/>
          <w:lang w:eastAsia="ar-SA"/>
        </w:rPr>
        <w:tab/>
      </w:r>
      <w:r>
        <w:rPr>
          <w:rFonts w:ascii="Arial" w:hAnsi="Arial" w:cs="Arial"/>
          <w:sz w:val="16"/>
          <w:szCs w:val="16"/>
          <w:lang w:eastAsia="ar-SA"/>
        </w:rPr>
        <w:tab/>
      </w:r>
      <w:r>
        <w:rPr>
          <w:rFonts w:ascii="Arial" w:hAnsi="Arial" w:cs="Arial"/>
          <w:sz w:val="16"/>
          <w:szCs w:val="16"/>
          <w:lang w:eastAsia="ar-SA"/>
        </w:rPr>
        <w:tab/>
      </w:r>
      <w:r>
        <w:rPr>
          <w:rFonts w:ascii="Arial" w:hAnsi="Arial" w:cs="Arial"/>
          <w:sz w:val="16"/>
          <w:szCs w:val="16"/>
          <w:lang w:eastAsia="ar-SA"/>
        </w:rPr>
        <w:tab/>
      </w:r>
      <w:r>
        <w:rPr>
          <w:rFonts w:ascii="Arial" w:hAnsi="Arial" w:cs="Arial"/>
          <w:sz w:val="16"/>
          <w:szCs w:val="16"/>
          <w:lang w:eastAsia="ar-SA"/>
        </w:rPr>
        <w:tab/>
      </w:r>
      <w:r>
        <w:rPr>
          <w:rFonts w:ascii="Arial" w:hAnsi="Arial" w:cs="Arial"/>
          <w:sz w:val="16"/>
          <w:szCs w:val="16"/>
          <w:lang w:eastAsia="ar-SA"/>
        </w:rPr>
        <w:tab/>
        <w:t xml:space="preserve">    …………………………………………………</w:t>
      </w:r>
    </w:p>
    <w:p w14:paraId="50058473" w14:textId="77777777" w:rsidR="00AA0A40" w:rsidRDefault="00AA0A40" w:rsidP="00AA0A4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  <w:lang w:eastAsia="ar-SA"/>
        </w:rPr>
        <w:br/>
      </w:r>
      <w:r>
        <w:rPr>
          <w:rFonts w:ascii="Arial" w:hAnsi="Arial" w:cs="Arial"/>
          <w:sz w:val="16"/>
          <w:szCs w:val="16"/>
          <w:lang w:eastAsia="ar-SA"/>
        </w:rPr>
        <w:tab/>
      </w:r>
      <w:r>
        <w:rPr>
          <w:rFonts w:ascii="Arial" w:hAnsi="Arial" w:cs="Arial"/>
          <w:sz w:val="16"/>
          <w:szCs w:val="16"/>
          <w:lang w:eastAsia="ar-SA"/>
        </w:rPr>
        <w:tab/>
      </w:r>
      <w:r>
        <w:rPr>
          <w:rFonts w:ascii="Arial" w:hAnsi="Arial" w:cs="Arial"/>
          <w:sz w:val="18"/>
          <w:szCs w:val="18"/>
        </w:rPr>
        <w:t xml:space="preserve">(Formularz cenowy podpisuje upełnomocniony przedstawiciel wykonawcy </w:t>
      </w:r>
    </w:p>
    <w:p w14:paraId="28E85388" w14:textId="40EFF136" w:rsidR="00AA0A40" w:rsidRDefault="00AA0A40" w:rsidP="00AA0A4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podpisem elektronicznym</w:t>
      </w:r>
    </w:p>
    <w:p w14:paraId="57806A80" w14:textId="54ED266F" w:rsidR="00AA0A40" w:rsidRDefault="00AA0A40" w:rsidP="00AA0A40">
      <w:pPr>
        <w:spacing w:after="0" w:line="240" w:lineRule="auto"/>
        <w:jc w:val="right"/>
        <w:rPr>
          <w:rFonts w:ascii="Arial" w:hAnsi="Arial" w:cs="Arial"/>
          <w:i/>
          <w:sz w:val="16"/>
          <w:szCs w:val="16"/>
          <w:lang w:eastAsia="ar-SA"/>
        </w:rPr>
      </w:pPr>
      <w:r>
        <w:rPr>
          <w:rFonts w:ascii="Arial" w:hAnsi="Arial" w:cs="Arial"/>
          <w:sz w:val="18"/>
          <w:szCs w:val="18"/>
        </w:rPr>
        <w:t xml:space="preserve"> zgodnie z wytycznymi określonymi w ogłoszeniu)</w:t>
      </w:r>
    </w:p>
    <w:p w14:paraId="7482A34A" w14:textId="77777777" w:rsidR="00AA0A40" w:rsidRDefault="00AA0A40" w:rsidP="00AA0A40"/>
    <w:p w14:paraId="7F0F0D5C" w14:textId="75668015" w:rsidR="004E259C" w:rsidRPr="00AA0A40" w:rsidRDefault="004E259C" w:rsidP="007D352A">
      <w:pPr>
        <w:ind w:right="-31"/>
        <w:rPr>
          <w:rFonts w:ascii="Arial" w:hAnsi="Arial" w:cs="Arial"/>
          <w:i/>
          <w:iCs/>
          <w:sz w:val="20"/>
          <w:szCs w:val="20"/>
        </w:rPr>
      </w:pPr>
    </w:p>
    <w:sectPr w:rsidR="004E259C" w:rsidRPr="00AA0A40" w:rsidSect="00410102">
      <w:headerReference w:type="default" r:id="rId8"/>
      <w:pgSz w:w="15840" w:h="12240" w:orient="landscape"/>
      <w:pgMar w:top="1134" w:right="1134" w:bottom="1134" w:left="1134" w:header="0" w:footer="5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3955F" w14:textId="77777777" w:rsidR="00726CFC" w:rsidRDefault="00726CFC" w:rsidP="00650173">
      <w:pPr>
        <w:spacing w:after="0" w:line="240" w:lineRule="auto"/>
      </w:pPr>
      <w:r>
        <w:separator/>
      </w:r>
    </w:p>
  </w:endnote>
  <w:endnote w:type="continuationSeparator" w:id="0">
    <w:p w14:paraId="3BC67B07" w14:textId="77777777" w:rsidR="00726CFC" w:rsidRDefault="00726CFC" w:rsidP="00650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EE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EE"/>
    <w:family w:val="roman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828DD" w14:textId="77777777" w:rsidR="00726CFC" w:rsidRDefault="00726CFC" w:rsidP="00650173">
      <w:pPr>
        <w:spacing w:after="0" w:line="240" w:lineRule="auto"/>
      </w:pPr>
      <w:r>
        <w:separator/>
      </w:r>
    </w:p>
  </w:footnote>
  <w:footnote w:type="continuationSeparator" w:id="0">
    <w:p w14:paraId="57F88D42" w14:textId="77777777" w:rsidR="00726CFC" w:rsidRDefault="00726CFC" w:rsidP="00650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8E773" w14:textId="77777777" w:rsidR="00AA0A40" w:rsidRDefault="00AA0A40" w:rsidP="00AA0A40">
    <w:pPr>
      <w:pStyle w:val="Nagwek"/>
      <w:rPr>
        <w:rFonts w:ascii="Arial" w:hAnsi="Arial" w:cs="Arial"/>
        <w:sz w:val="20"/>
        <w:szCs w:val="20"/>
      </w:rPr>
    </w:pPr>
  </w:p>
  <w:p w14:paraId="091AA7BE" w14:textId="0E4BA6C1" w:rsidR="00B443D0" w:rsidRPr="00AA0A40" w:rsidRDefault="00511047" w:rsidP="00AA0A40">
    <w:pPr>
      <w:pStyle w:val="Nagwek"/>
      <w:rPr>
        <w:rFonts w:ascii="Arial" w:hAnsi="Arial" w:cs="Arial"/>
        <w:sz w:val="20"/>
        <w:szCs w:val="20"/>
      </w:rPr>
    </w:pPr>
    <w:r w:rsidRPr="00AA0A40">
      <w:rPr>
        <w:rFonts w:ascii="Arial" w:hAnsi="Arial" w:cs="Arial"/>
        <w:sz w:val="20"/>
        <w:szCs w:val="20"/>
      </w:rPr>
      <w:t>Formularz cenowy Dz_202</w:t>
    </w:r>
    <w:r w:rsidR="00AA0A40" w:rsidRPr="00AA0A40">
      <w:rPr>
        <w:rFonts w:ascii="Arial" w:hAnsi="Arial" w:cs="Arial"/>
        <w:sz w:val="20"/>
        <w:szCs w:val="20"/>
      </w:rPr>
      <w:t>5</w:t>
    </w:r>
    <w:r w:rsidRPr="00AA0A40">
      <w:rPr>
        <w:rFonts w:ascii="Arial" w:hAnsi="Arial" w:cs="Arial"/>
        <w:sz w:val="20"/>
        <w:szCs w:val="20"/>
      </w:rPr>
      <w:t>_</w:t>
    </w:r>
    <w:r w:rsidR="00AA0A40" w:rsidRPr="00AA0A40">
      <w:rPr>
        <w:rFonts w:ascii="Arial" w:hAnsi="Arial" w:cs="Arial"/>
        <w:sz w:val="20"/>
        <w:szCs w:val="20"/>
      </w:rPr>
      <w:t>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13"/>
    <w:multiLevelType w:val="singleLevel"/>
    <w:tmpl w:val="926A6650"/>
    <w:name w:val="WW8Num7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7" w15:restartNumberingAfterBreak="0">
    <w:nsid w:val="00000015"/>
    <w:multiLevelType w:val="singleLevel"/>
    <w:tmpl w:val="00000015"/>
    <w:name w:val="WW8Num22"/>
    <w:lvl w:ilvl="0">
      <w:start w:val="1"/>
      <w:numFmt w:val="bullet"/>
      <w:lvlText w:val=""/>
      <w:lvlJc w:val="left"/>
      <w:pPr>
        <w:tabs>
          <w:tab w:val="num" w:pos="1161"/>
        </w:tabs>
        <w:ind w:left="1161" w:hanging="360"/>
      </w:pPr>
      <w:rPr>
        <w:rFonts w:ascii="Symbol" w:hAnsi="Symbol"/>
        <w:b w:val="0"/>
        <w:i w:val="0"/>
      </w:rPr>
    </w:lvl>
  </w:abstractNum>
  <w:abstractNum w:abstractNumId="8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284" w:firstLine="0"/>
      </w:pPr>
      <w:rPr>
        <w:rFonts w:ascii="Arial" w:hAnsi="Arial" w:cs="Times New Roman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Arial" w:hAnsi="Arial" w:cs="Times New Roman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2624"/>
        </w:tabs>
        <w:ind w:left="2624" w:hanging="360"/>
      </w:pPr>
      <w:rPr>
        <w:rFonts w:ascii="Arial" w:hAnsi="Arial" w:cs="Times New Roman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A"/>
    <w:multiLevelType w:val="multi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B"/>
    <w:multiLevelType w:val="multilevel"/>
    <w:tmpl w:val="0000001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20"/>
    <w:multiLevelType w:val="multilevel"/>
    <w:tmpl w:val="00000020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26"/>
    <w:multiLevelType w:val="multilevel"/>
    <w:tmpl w:val="00000026"/>
    <w:name w:val="WW8Num40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ascii="Arial" w:hAnsi="Arial" w:cs="Times New Roman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2B179C0"/>
    <w:multiLevelType w:val="hybridMultilevel"/>
    <w:tmpl w:val="4892963E"/>
    <w:lvl w:ilvl="0" w:tplc="3F9E0BDA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4E56472"/>
    <w:multiLevelType w:val="hybridMultilevel"/>
    <w:tmpl w:val="64E071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6661F41"/>
    <w:multiLevelType w:val="multilevel"/>
    <w:tmpl w:val="596E555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00000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67565D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08751B9C"/>
    <w:multiLevelType w:val="multilevel"/>
    <w:tmpl w:val="BE8A34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9135031"/>
    <w:multiLevelType w:val="hybridMultilevel"/>
    <w:tmpl w:val="85C07846"/>
    <w:lvl w:ilvl="0" w:tplc="963C0F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E36C9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10897F65"/>
    <w:multiLevelType w:val="hybridMultilevel"/>
    <w:tmpl w:val="3432AF8A"/>
    <w:lvl w:ilvl="0" w:tplc="09E28B22">
      <w:start w:val="1"/>
      <w:numFmt w:val="lowerLetter"/>
      <w:lvlText w:val="%1)"/>
      <w:lvlJc w:val="left"/>
      <w:pPr>
        <w:tabs>
          <w:tab w:val="num" w:pos="1570"/>
        </w:tabs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3A01ABC"/>
    <w:multiLevelType w:val="hybridMultilevel"/>
    <w:tmpl w:val="4538C3A8"/>
    <w:lvl w:ilvl="0" w:tplc="0415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651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3EC6759"/>
    <w:multiLevelType w:val="hybridMultilevel"/>
    <w:tmpl w:val="87DA20F2"/>
    <w:lvl w:ilvl="0" w:tplc="261EAE56">
      <w:start w:val="1"/>
      <w:numFmt w:val="lowerLetter"/>
      <w:lvlText w:val="%1)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64B878FE">
      <w:start w:val="18"/>
      <w:numFmt w:val="decimal"/>
      <w:lvlText w:val="%2."/>
      <w:lvlJc w:val="left"/>
      <w:pPr>
        <w:tabs>
          <w:tab w:val="num" w:pos="1580"/>
        </w:tabs>
        <w:ind w:left="158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4" w15:restartNumberingAfterBreak="0">
    <w:nsid w:val="17704656"/>
    <w:multiLevelType w:val="hybridMultilevel"/>
    <w:tmpl w:val="08EEFF5C"/>
    <w:lvl w:ilvl="0" w:tplc="09E28B22">
      <w:start w:val="1"/>
      <w:numFmt w:val="lowerLetter"/>
      <w:lvlText w:val="%1)"/>
      <w:lvlJc w:val="left"/>
      <w:pPr>
        <w:tabs>
          <w:tab w:val="num" w:pos="1570"/>
        </w:tabs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85C2789"/>
    <w:multiLevelType w:val="hybridMultilevel"/>
    <w:tmpl w:val="EB3861A2"/>
    <w:lvl w:ilvl="0" w:tplc="1318BE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DFF6A6F"/>
    <w:multiLevelType w:val="multilevel"/>
    <w:tmpl w:val="F88A5CF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23AD49A8"/>
    <w:multiLevelType w:val="hybridMultilevel"/>
    <w:tmpl w:val="FB30105C"/>
    <w:lvl w:ilvl="0" w:tplc="08DC5968">
      <w:start w:val="1"/>
      <w:numFmt w:val="decimal"/>
      <w:lvlText w:val="%1."/>
      <w:lvlJc w:val="left"/>
      <w:pPr>
        <w:ind w:left="69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BA4A64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2F26C7"/>
    <w:multiLevelType w:val="multilevel"/>
    <w:tmpl w:val="F72CD4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ascii="Arial" w:hAnsi="Arial" w:cs="Times New Roman"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6EB362B"/>
    <w:multiLevelType w:val="hybridMultilevel"/>
    <w:tmpl w:val="48E037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18C8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8480331"/>
    <w:multiLevelType w:val="hybridMultilevel"/>
    <w:tmpl w:val="A7526CEE"/>
    <w:lvl w:ilvl="0" w:tplc="1F30C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627CAE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90A17A7"/>
    <w:multiLevelType w:val="hybridMultilevel"/>
    <w:tmpl w:val="84843EAA"/>
    <w:lvl w:ilvl="0" w:tplc="90CC4E74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FFB6437"/>
    <w:multiLevelType w:val="singleLevel"/>
    <w:tmpl w:val="9D46381A"/>
    <w:lvl w:ilvl="0">
      <w:start w:val="1"/>
      <w:numFmt w:val="decimal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4" w15:restartNumberingAfterBreak="0">
    <w:nsid w:val="308641D6"/>
    <w:multiLevelType w:val="hybridMultilevel"/>
    <w:tmpl w:val="C21C30FE"/>
    <w:lvl w:ilvl="0" w:tplc="865ACE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39B0DA3"/>
    <w:multiLevelType w:val="hybridMultilevel"/>
    <w:tmpl w:val="774AF5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5E1286E"/>
    <w:multiLevelType w:val="hybridMultilevel"/>
    <w:tmpl w:val="670E1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75E5887"/>
    <w:multiLevelType w:val="hybridMultilevel"/>
    <w:tmpl w:val="6C58D988"/>
    <w:lvl w:ilvl="0" w:tplc="6FF0D0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7A15C8C"/>
    <w:multiLevelType w:val="hybridMultilevel"/>
    <w:tmpl w:val="670E1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84740A9"/>
    <w:multiLevelType w:val="hybridMultilevel"/>
    <w:tmpl w:val="878CA550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ascii="Arial" w:hAnsi="Arial" w:cs="Times New Roman" w:hint="default"/>
        <w:b w:val="0"/>
        <w:i w:val="0"/>
        <w:sz w:val="2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4675C41"/>
    <w:multiLevelType w:val="hybridMultilevel"/>
    <w:tmpl w:val="DC506F64"/>
    <w:lvl w:ilvl="0" w:tplc="4B3E226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  <w:b/>
      </w:rPr>
    </w:lvl>
    <w:lvl w:ilvl="1" w:tplc="82965E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5603E93"/>
    <w:multiLevelType w:val="multilevel"/>
    <w:tmpl w:val="979CA7F6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6D10BD7"/>
    <w:multiLevelType w:val="hybridMultilevel"/>
    <w:tmpl w:val="EB3861A2"/>
    <w:lvl w:ilvl="0" w:tplc="1318BE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167243E"/>
    <w:multiLevelType w:val="hybridMultilevel"/>
    <w:tmpl w:val="4C306276"/>
    <w:lvl w:ilvl="0" w:tplc="6284D01A">
      <w:start w:val="1"/>
      <w:numFmt w:val="bullet"/>
      <w:lvlText w:val=""/>
      <w:lvlJc w:val="left"/>
      <w:pPr>
        <w:tabs>
          <w:tab w:val="num" w:pos="1089"/>
        </w:tabs>
        <w:ind w:left="1333" w:hanging="241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551A144C"/>
    <w:multiLevelType w:val="hybridMultilevel"/>
    <w:tmpl w:val="C0FC2E0E"/>
    <w:lvl w:ilvl="0" w:tplc="CFB8525C">
      <w:start w:val="1"/>
      <w:numFmt w:val="lowerLetter"/>
      <w:lvlText w:val="%1)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45" w15:restartNumberingAfterBreak="0">
    <w:nsid w:val="56E132C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5A1A5D7A"/>
    <w:multiLevelType w:val="hybridMultilevel"/>
    <w:tmpl w:val="3BE2DC58"/>
    <w:lvl w:ilvl="0" w:tplc="053E536E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72DA6DC8">
      <w:start w:val="1"/>
      <w:numFmt w:val="decimal"/>
      <w:lvlText w:val="%2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47" w15:restartNumberingAfterBreak="0">
    <w:nsid w:val="5FC25F43"/>
    <w:multiLevelType w:val="hybridMultilevel"/>
    <w:tmpl w:val="05F0474E"/>
    <w:lvl w:ilvl="0" w:tplc="B5586E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3E0B6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31F5570"/>
    <w:multiLevelType w:val="hybridMultilevel"/>
    <w:tmpl w:val="0A140B88"/>
    <w:lvl w:ilvl="0" w:tplc="B67A1C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7056B98"/>
    <w:multiLevelType w:val="hybridMultilevel"/>
    <w:tmpl w:val="067AE38A"/>
    <w:lvl w:ilvl="0" w:tplc="B60C70DA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E336C15"/>
    <w:multiLevelType w:val="hybridMultilevel"/>
    <w:tmpl w:val="FCB41462"/>
    <w:lvl w:ilvl="0" w:tplc="09E28B22">
      <w:start w:val="1"/>
      <w:numFmt w:val="lowerLetter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6540E804">
      <w:start w:val="1"/>
      <w:numFmt w:val="decimal"/>
      <w:lvlText w:val="%2."/>
      <w:lvlJc w:val="left"/>
      <w:pPr>
        <w:tabs>
          <w:tab w:val="num" w:pos="1570"/>
        </w:tabs>
        <w:ind w:left="157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51" w15:restartNumberingAfterBreak="0">
    <w:nsid w:val="71922D91"/>
    <w:multiLevelType w:val="hybridMultilevel"/>
    <w:tmpl w:val="FE9662F4"/>
    <w:lvl w:ilvl="0" w:tplc="8EE6B83E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BC8CC232">
      <w:start w:val="1"/>
      <w:numFmt w:val="lowerLetter"/>
      <w:lvlText w:val="%3)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2" w15:restartNumberingAfterBreak="0">
    <w:nsid w:val="73BC482E"/>
    <w:multiLevelType w:val="hybridMultilevel"/>
    <w:tmpl w:val="4892963E"/>
    <w:lvl w:ilvl="0" w:tplc="3F9E0B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53" w15:restartNumberingAfterBreak="0">
    <w:nsid w:val="73DD42C5"/>
    <w:multiLevelType w:val="multilevel"/>
    <w:tmpl w:val="8E6A0CF6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4B632C0"/>
    <w:multiLevelType w:val="multilevel"/>
    <w:tmpl w:val="135646B6"/>
    <w:styleLink w:val="Styl2"/>
    <w:lvl w:ilvl="0">
      <w:start w:val="2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271940"/>
    <w:multiLevelType w:val="hybridMultilevel"/>
    <w:tmpl w:val="DEBEB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97C4B4C"/>
    <w:multiLevelType w:val="hybridMultilevel"/>
    <w:tmpl w:val="666A5F4E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284" w:firstLine="0"/>
      </w:pPr>
      <w:rPr>
        <w:rFonts w:ascii="Arial" w:hAnsi="Arial" w:cs="Times New Roman" w:hint="default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b w:val="0"/>
        <w:i w:val="0"/>
        <w:sz w:val="20"/>
      </w:rPr>
    </w:lvl>
    <w:lvl w:ilvl="2" w:tplc="FFFFFFFF">
      <w:start w:val="1"/>
      <w:numFmt w:val="lowerLetter"/>
      <w:lvlText w:val="%3)"/>
      <w:lvlJc w:val="left"/>
      <w:pPr>
        <w:tabs>
          <w:tab w:val="num" w:pos="2624"/>
        </w:tabs>
        <w:ind w:left="2624" w:hanging="360"/>
      </w:pPr>
      <w:rPr>
        <w:rFonts w:ascii="Arial" w:hAnsi="Arial" w:cs="Times New Roman" w:hint="default"/>
        <w:b w:val="0"/>
        <w:i w:val="0"/>
        <w:sz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A6D68A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7B0714C0"/>
    <w:multiLevelType w:val="hybridMultilevel"/>
    <w:tmpl w:val="774AF5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E6D7C01"/>
    <w:multiLevelType w:val="hybridMultilevel"/>
    <w:tmpl w:val="2A5C5B6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EF72B65"/>
    <w:multiLevelType w:val="hybridMultilevel"/>
    <w:tmpl w:val="FF02AC62"/>
    <w:lvl w:ilvl="0" w:tplc="0415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61" w15:restartNumberingAfterBreak="0">
    <w:nsid w:val="7FE416EA"/>
    <w:multiLevelType w:val="hybridMultilevel"/>
    <w:tmpl w:val="8A9AC4E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9454610">
    <w:abstractNumId w:val="33"/>
  </w:num>
  <w:num w:numId="2" w16cid:durableId="181288062">
    <w:abstractNumId w:val="33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3" w16cid:durableId="234902409">
    <w:abstractNumId w:val="33"/>
    <w:lvlOverride w:ilvl="0">
      <w:lvl w:ilvl="0">
        <w:start w:val="4"/>
        <w:numFmt w:val="decimal"/>
        <w:lvlText w:val="%1)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4" w16cid:durableId="644549382">
    <w:abstractNumId w:val="28"/>
  </w:num>
  <w:num w:numId="5" w16cid:durableId="1409184118">
    <w:abstractNumId w:val="54"/>
  </w:num>
  <w:num w:numId="6" w16cid:durableId="95177660">
    <w:abstractNumId w:val="0"/>
  </w:num>
  <w:num w:numId="7" w16cid:durableId="652487003">
    <w:abstractNumId w:val="27"/>
  </w:num>
  <w:num w:numId="8" w16cid:durableId="1484346419">
    <w:abstractNumId w:val="14"/>
  </w:num>
  <w:num w:numId="9" w16cid:durableId="169762902">
    <w:abstractNumId w:val="19"/>
  </w:num>
  <w:num w:numId="10" w16cid:durableId="53815443">
    <w:abstractNumId w:val="52"/>
  </w:num>
  <w:num w:numId="11" w16cid:durableId="704719176">
    <w:abstractNumId w:val="40"/>
  </w:num>
  <w:num w:numId="12" w16cid:durableId="838420978">
    <w:abstractNumId w:val="49"/>
  </w:num>
  <w:num w:numId="13" w16cid:durableId="437217220">
    <w:abstractNumId w:val="51"/>
  </w:num>
  <w:num w:numId="14" w16cid:durableId="1295718428">
    <w:abstractNumId w:val="50"/>
  </w:num>
  <w:num w:numId="15" w16cid:durableId="672345083">
    <w:abstractNumId w:val="23"/>
  </w:num>
  <w:num w:numId="16" w16cid:durableId="824589085">
    <w:abstractNumId w:val="44"/>
  </w:num>
  <w:num w:numId="17" w16cid:durableId="306010670">
    <w:abstractNumId w:val="31"/>
  </w:num>
  <w:num w:numId="18" w16cid:durableId="905455628">
    <w:abstractNumId w:val="47"/>
  </w:num>
  <w:num w:numId="19" w16cid:durableId="1609727871">
    <w:abstractNumId w:val="30"/>
  </w:num>
  <w:num w:numId="20" w16cid:durableId="359402331">
    <w:abstractNumId w:val="15"/>
  </w:num>
  <w:num w:numId="21" w16cid:durableId="1452821889">
    <w:abstractNumId w:val="37"/>
  </w:num>
  <w:num w:numId="22" w16cid:durableId="1422138521">
    <w:abstractNumId w:val="22"/>
  </w:num>
  <w:num w:numId="23" w16cid:durableId="1347747987">
    <w:abstractNumId w:val="21"/>
  </w:num>
  <w:num w:numId="24" w16cid:durableId="869338829">
    <w:abstractNumId w:val="24"/>
  </w:num>
  <w:num w:numId="25" w16cid:durableId="425688579">
    <w:abstractNumId w:val="46"/>
  </w:num>
  <w:num w:numId="26" w16cid:durableId="7698554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96632218">
    <w:abstractNumId w:val="20"/>
    <w:lvlOverride w:ilvl="0">
      <w:startOverride w:val="1"/>
    </w:lvlOverride>
  </w:num>
  <w:num w:numId="28" w16cid:durableId="1018774384">
    <w:abstractNumId w:val="57"/>
    <w:lvlOverride w:ilvl="0">
      <w:startOverride w:val="1"/>
    </w:lvlOverride>
  </w:num>
  <w:num w:numId="29" w16cid:durableId="207619785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8731006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39795650">
    <w:abstractNumId w:val="17"/>
    <w:lvlOverride w:ilvl="0">
      <w:startOverride w:val="1"/>
    </w:lvlOverride>
  </w:num>
  <w:num w:numId="32" w16cid:durableId="691226217">
    <w:abstractNumId w:val="45"/>
    <w:lvlOverride w:ilvl="0">
      <w:startOverride w:val="1"/>
    </w:lvlOverride>
  </w:num>
  <w:num w:numId="33" w16cid:durableId="195431442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6906632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1607866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54320158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03113550">
    <w:abstractNumId w:val="29"/>
    <w:lvlOverride w:ilvl="0">
      <w:startOverride w:val="1"/>
    </w:lvlOverride>
  </w:num>
  <w:num w:numId="38" w16cid:durableId="1224827125">
    <w:abstractNumId w:val="43"/>
  </w:num>
  <w:num w:numId="39" w16cid:durableId="119303854">
    <w:abstractNumId w:val="38"/>
  </w:num>
  <w:num w:numId="40" w16cid:durableId="80302180">
    <w:abstractNumId w:val="60"/>
  </w:num>
  <w:num w:numId="41" w16cid:durableId="1610434049">
    <w:abstractNumId w:val="25"/>
  </w:num>
  <w:num w:numId="42" w16cid:durableId="1725522939">
    <w:abstractNumId w:val="35"/>
  </w:num>
  <w:num w:numId="43" w16cid:durableId="683483623">
    <w:abstractNumId w:val="48"/>
  </w:num>
  <w:num w:numId="44" w16cid:durableId="1803230517">
    <w:abstractNumId w:val="36"/>
  </w:num>
  <w:num w:numId="45" w16cid:durableId="328795709">
    <w:abstractNumId w:val="13"/>
  </w:num>
  <w:num w:numId="46" w16cid:durableId="1567379687">
    <w:abstractNumId w:val="59"/>
  </w:num>
  <w:num w:numId="47" w16cid:durableId="727457435">
    <w:abstractNumId w:val="16"/>
  </w:num>
  <w:num w:numId="48" w16cid:durableId="1435441687">
    <w:abstractNumId w:val="41"/>
  </w:num>
  <w:num w:numId="49" w16cid:durableId="1214074513">
    <w:abstractNumId w:val="26"/>
  </w:num>
  <w:num w:numId="50" w16cid:durableId="2068409612">
    <w:abstractNumId w:val="18"/>
  </w:num>
  <w:num w:numId="51" w16cid:durableId="1430924741">
    <w:abstractNumId w:val="53"/>
  </w:num>
  <w:num w:numId="52" w16cid:durableId="4057347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54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1827"/>
    <w:rsid w:val="00001FDB"/>
    <w:rsid w:val="00002AE0"/>
    <w:rsid w:val="00002F4E"/>
    <w:rsid w:val="00003875"/>
    <w:rsid w:val="000123ED"/>
    <w:rsid w:val="00013E0E"/>
    <w:rsid w:val="00014A7D"/>
    <w:rsid w:val="000151D5"/>
    <w:rsid w:val="0001777D"/>
    <w:rsid w:val="0002159B"/>
    <w:rsid w:val="00021830"/>
    <w:rsid w:val="00021CAE"/>
    <w:rsid w:val="0002406D"/>
    <w:rsid w:val="000268F5"/>
    <w:rsid w:val="00030147"/>
    <w:rsid w:val="00030593"/>
    <w:rsid w:val="00030A62"/>
    <w:rsid w:val="00033F37"/>
    <w:rsid w:val="00036EDF"/>
    <w:rsid w:val="000405C2"/>
    <w:rsid w:val="00040653"/>
    <w:rsid w:val="00041A46"/>
    <w:rsid w:val="00044753"/>
    <w:rsid w:val="000473AF"/>
    <w:rsid w:val="000478B1"/>
    <w:rsid w:val="000512B7"/>
    <w:rsid w:val="00052BC5"/>
    <w:rsid w:val="0005468C"/>
    <w:rsid w:val="0005478C"/>
    <w:rsid w:val="0005709D"/>
    <w:rsid w:val="00057AAD"/>
    <w:rsid w:val="00057B20"/>
    <w:rsid w:val="00057D26"/>
    <w:rsid w:val="00060B0F"/>
    <w:rsid w:val="000637A1"/>
    <w:rsid w:val="000656F7"/>
    <w:rsid w:val="00072F7A"/>
    <w:rsid w:val="0007640F"/>
    <w:rsid w:val="00077B28"/>
    <w:rsid w:val="00080B58"/>
    <w:rsid w:val="00081BBA"/>
    <w:rsid w:val="0008415E"/>
    <w:rsid w:val="000855BB"/>
    <w:rsid w:val="00086DBF"/>
    <w:rsid w:val="000924C3"/>
    <w:rsid w:val="00093F9F"/>
    <w:rsid w:val="000944AD"/>
    <w:rsid w:val="00095BE7"/>
    <w:rsid w:val="000A3608"/>
    <w:rsid w:val="000A63F6"/>
    <w:rsid w:val="000A7392"/>
    <w:rsid w:val="000A7699"/>
    <w:rsid w:val="000A7889"/>
    <w:rsid w:val="000B5042"/>
    <w:rsid w:val="000C0D99"/>
    <w:rsid w:val="000C1AFA"/>
    <w:rsid w:val="000C2163"/>
    <w:rsid w:val="000C47FF"/>
    <w:rsid w:val="000C4AFB"/>
    <w:rsid w:val="000D0805"/>
    <w:rsid w:val="000D449D"/>
    <w:rsid w:val="000E112F"/>
    <w:rsid w:val="000E1CC4"/>
    <w:rsid w:val="000E3DF1"/>
    <w:rsid w:val="000E642B"/>
    <w:rsid w:val="000F0246"/>
    <w:rsid w:val="000F1862"/>
    <w:rsid w:val="000F23B2"/>
    <w:rsid w:val="000F374D"/>
    <w:rsid w:val="000F37AE"/>
    <w:rsid w:val="000F3B6C"/>
    <w:rsid w:val="000F6410"/>
    <w:rsid w:val="0010026C"/>
    <w:rsid w:val="00103BFE"/>
    <w:rsid w:val="00107D70"/>
    <w:rsid w:val="001106F0"/>
    <w:rsid w:val="001132C5"/>
    <w:rsid w:val="0011431A"/>
    <w:rsid w:val="0011726B"/>
    <w:rsid w:val="00121378"/>
    <w:rsid w:val="001220ED"/>
    <w:rsid w:val="0012294E"/>
    <w:rsid w:val="00122BAB"/>
    <w:rsid w:val="001244EB"/>
    <w:rsid w:val="0012454E"/>
    <w:rsid w:val="0012688F"/>
    <w:rsid w:val="00126D11"/>
    <w:rsid w:val="00131189"/>
    <w:rsid w:val="00134246"/>
    <w:rsid w:val="00140200"/>
    <w:rsid w:val="001408D4"/>
    <w:rsid w:val="0014162C"/>
    <w:rsid w:val="001427C5"/>
    <w:rsid w:val="001432FC"/>
    <w:rsid w:val="001439AC"/>
    <w:rsid w:val="001449FC"/>
    <w:rsid w:val="0014774C"/>
    <w:rsid w:val="001541C3"/>
    <w:rsid w:val="00154A72"/>
    <w:rsid w:val="00154AEE"/>
    <w:rsid w:val="00155649"/>
    <w:rsid w:val="001569B6"/>
    <w:rsid w:val="00156EAA"/>
    <w:rsid w:val="0016187D"/>
    <w:rsid w:val="00162FA1"/>
    <w:rsid w:val="001652E0"/>
    <w:rsid w:val="00171CA8"/>
    <w:rsid w:val="00173D55"/>
    <w:rsid w:val="00175B01"/>
    <w:rsid w:val="001801D8"/>
    <w:rsid w:val="00183915"/>
    <w:rsid w:val="0018597E"/>
    <w:rsid w:val="00185E34"/>
    <w:rsid w:val="00187B8A"/>
    <w:rsid w:val="00187E83"/>
    <w:rsid w:val="00194192"/>
    <w:rsid w:val="00194292"/>
    <w:rsid w:val="0019787F"/>
    <w:rsid w:val="00197BB4"/>
    <w:rsid w:val="001A0274"/>
    <w:rsid w:val="001A067D"/>
    <w:rsid w:val="001A0706"/>
    <w:rsid w:val="001A4714"/>
    <w:rsid w:val="001A48B7"/>
    <w:rsid w:val="001A5F87"/>
    <w:rsid w:val="001B01A4"/>
    <w:rsid w:val="001B7467"/>
    <w:rsid w:val="001C4112"/>
    <w:rsid w:val="001C4798"/>
    <w:rsid w:val="001C6CD0"/>
    <w:rsid w:val="001C7037"/>
    <w:rsid w:val="001D0148"/>
    <w:rsid w:val="001D0C7A"/>
    <w:rsid w:val="001D36EF"/>
    <w:rsid w:val="001D5A7F"/>
    <w:rsid w:val="001D6ADB"/>
    <w:rsid w:val="001D76EA"/>
    <w:rsid w:val="001E4B96"/>
    <w:rsid w:val="001E6652"/>
    <w:rsid w:val="001F041E"/>
    <w:rsid w:val="001F38C3"/>
    <w:rsid w:val="001F3BE3"/>
    <w:rsid w:val="001F3FCD"/>
    <w:rsid w:val="001F6A4F"/>
    <w:rsid w:val="0020163E"/>
    <w:rsid w:val="0020642F"/>
    <w:rsid w:val="00206ACC"/>
    <w:rsid w:val="00207F73"/>
    <w:rsid w:val="002105F4"/>
    <w:rsid w:val="002120C5"/>
    <w:rsid w:val="0021494F"/>
    <w:rsid w:val="00214E37"/>
    <w:rsid w:val="002156AA"/>
    <w:rsid w:val="00217738"/>
    <w:rsid w:val="00220A37"/>
    <w:rsid w:val="00220AA8"/>
    <w:rsid w:val="002220EC"/>
    <w:rsid w:val="00222334"/>
    <w:rsid w:val="00223C38"/>
    <w:rsid w:val="00223FC5"/>
    <w:rsid w:val="00224182"/>
    <w:rsid w:val="00226C4B"/>
    <w:rsid w:val="00227C04"/>
    <w:rsid w:val="00234B0A"/>
    <w:rsid w:val="0023541F"/>
    <w:rsid w:val="00235537"/>
    <w:rsid w:val="0023680E"/>
    <w:rsid w:val="00237561"/>
    <w:rsid w:val="00237BAD"/>
    <w:rsid w:val="00241165"/>
    <w:rsid w:val="00242643"/>
    <w:rsid w:val="00243948"/>
    <w:rsid w:val="002443F6"/>
    <w:rsid w:val="00245E96"/>
    <w:rsid w:val="00246265"/>
    <w:rsid w:val="002505F8"/>
    <w:rsid w:val="00250681"/>
    <w:rsid w:val="0025138A"/>
    <w:rsid w:val="00254A39"/>
    <w:rsid w:val="00257539"/>
    <w:rsid w:val="00261940"/>
    <w:rsid w:val="00261FC1"/>
    <w:rsid w:val="00263440"/>
    <w:rsid w:val="0026511B"/>
    <w:rsid w:val="002662D1"/>
    <w:rsid w:val="00271A0F"/>
    <w:rsid w:val="0027312D"/>
    <w:rsid w:val="00273F9A"/>
    <w:rsid w:val="00274234"/>
    <w:rsid w:val="00275166"/>
    <w:rsid w:val="002764B2"/>
    <w:rsid w:val="00277C32"/>
    <w:rsid w:val="002801C2"/>
    <w:rsid w:val="00280B7C"/>
    <w:rsid w:val="00281A17"/>
    <w:rsid w:val="0028338E"/>
    <w:rsid w:val="00284350"/>
    <w:rsid w:val="002862EF"/>
    <w:rsid w:val="00287358"/>
    <w:rsid w:val="0028771A"/>
    <w:rsid w:val="00287E72"/>
    <w:rsid w:val="0029022A"/>
    <w:rsid w:val="00291698"/>
    <w:rsid w:val="00291BE9"/>
    <w:rsid w:val="002A017E"/>
    <w:rsid w:val="002A0563"/>
    <w:rsid w:val="002B292E"/>
    <w:rsid w:val="002B4D64"/>
    <w:rsid w:val="002B6554"/>
    <w:rsid w:val="002D0106"/>
    <w:rsid w:val="002D0561"/>
    <w:rsid w:val="002D56AB"/>
    <w:rsid w:val="002E232F"/>
    <w:rsid w:val="002E5647"/>
    <w:rsid w:val="002F0664"/>
    <w:rsid w:val="002F0743"/>
    <w:rsid w:val="002F1932"/>
    <w:rsid w:val="002F344D"/>
    <w:rsid w:val="002F54C1"/>
    <w:rsid w:val="00302DDC"/>
    <w:rsid w:val="00305147"/>
    <w:rsid w:val="00307D45"/>
    <w:rsid w:val="003103CB"/>
    <w:rsid w:val="003115F0"/>
    <w:rsid w:val="00311F4A"/>
    <w:rsid w:val="003141CC"/>
    <w:rsid w:val="0031482D"/>
    <w:rsid w:val="00314E3B"/>
    <w:rsid w:val="003156CF"/>
    <w:rsid w:val="00320A21"/>
    <w:rsid w:val="00321A7D"/>
    <w:rsid w:val="0032383F"/>
    <w:rsid w:val="00330AD2"/>
    <w:rsid w:val="00330BC6"/>
    <w:rsid w:val="00330D46"/>
    <w:rsid w:val="003321D1"/>
    <w:rsid w:val="00333AC8"/>
    <w:rsid w:val="0033572F"/>
    <w:rsid w:val="003372B0"/>
    <w:rsid w:val="003376E2"/>
    <w:rsid w:val="003405B1"/>
    <w:rsid w:val="00341D09"/>
    <w:rsid w:val="00347065"/>
    <w:rsid w:val="0034740D"/>
    <w:rsid w:val="00351465"/>
    <w:rsid w:val="00352F0F"/>
    <w:rsid w:val="0035379A"/>
    <w:rsid w:val="00355A34"/>
    <w:rsid w:val="0036021D"/>
    <w:rsid w:val="003618DE"/>
    <w:rsid w:val="003628F1"/>
    <w:rsid w:val="00363BDD"/>
    <w:rsid w:val="0036478A"/>
    <w:rsid w:val="003664AB"/>
    <w:rsid w:val="0036757D"/>
    <w:rsid w:val="003705BE"/>
    <w:rsid w:val="00380AA5"/>
    <w:rsid w:val="003815E1"/>
    <w:rsid w:val="0038181D"/>
    <w:rsid w:val="00381AAE"/>
    <w:rsid w:val="00382B24"/>
    <w:rsid w:val="003874EA"/>
    <w:rsid w:val="00387EC5"/>
    <w:rsid w:val="003919EC"/>
    <w:rsid w:val="003936D5"/>
    <w:rsid w:val="003A0621"/>
    <w:rsid w:val="003A1ACB"/>
    <w:rsid w:val="003A608A"/>
    <w:rsid w:val="003B0E78"/>
    <w:rsid w:val="003B1909"/>
    <w:rsid w:val="003B5361"/>
    <w:rsid w:val="003B60E1"/>
    <w:rsid w:val="003C1B78"/>
    <w:rsid w:val="003C6CF7"/>
    <w:rsid w:val="003D0D83"/>
    <w:rsid w:val="003D10F5"/>
    <w:rsid w:val="003D5878"/>
    <w:rsid w:val="003D5F41"/>
    <w:rsid w:val="003D6AAA"/>
    <w:rsid w:val="003E0E02"/>
    <w:rsid w:val="003E252F"/>
    <w:rsid w:val="003E61D8"/>
    <w:rsid w:val="003E67F2"/>
    <w:rsid w:val="003E7E36"/>
    <w:rsid w:val="003F1872"/>
    <w:rsid w:val="003F2791"/>
    <w:rsid w:val="003F5099"/>
    <w:rsid w:val="003F55B8"/>
    <w:rsid w:val="003F6088"/>
    <w:rsid w:val="00401E2E"/>
    <w:rsid w:val="00405E40"/>
    <w:rsid w:val="004070E3"/>
    <w:rsid w:val="0040766C"/>
    <w:rsid w:val="00410102"/>
    <w:rsid w:val="0041134D"/>
    <w:rsid w:val="00411732"/>
    <w:rsid w:val="00417402"/>
    <w:rsid w:val="00417D64"/>
    <w:rsid w:val="00420052"/>
    <w:rsid w:val="00420278"/>
    <w:rsid w:val="00422764"/>
    <w:rsid w:val="0042370B"/>
    <w:rsid w:val="004279F1"/>
    <w:rsid w:val="0044084C"/>
    <w:rsid w:val="0044449B"/>
    <w:rsid w:val="00444597"/>
    <w:rsid w:val="004451B7"/>
    <w:rsid w:val="00445212"/>
    <w:rsid w:val="00445628"/>
    <w:rsid w:val="00447B3B"/>
    <w:rsid w:val="0045038A"/>
    <w:rsid w:val="004569E5"/>
    <w:rsid w:val="0046037C"/>
    <w:rsid w:val="00460407"/>
    <w:rsid w:val="0046071E"/>
    <w:rsid w:val="00461DDF"/>
    <w:rsid w:val="00462A99"/>
    <w:rsid w:val="0046386A"/>
    <w:rsid w:val="004643B1"/>
    <w:rsid w:val="00467C22"/>
    <w:rsid w:val="00470CF1"/>
    <w:rsid w:val="0047264B"/>
    <w:rsid w:val="00475116"/>
    <w:rsid w:val="00475702"/>
    <w:rsid w:val="00482BEB"/>
    <w:rsid w:val="00484079"/>
    <w:rsid w:val="00487AB8"/>
    <w:rsid w:val="004A095C"/>
    <w:rsid w:val="004A1874"/>
    <w:rsid w:val="004A209B"/>
    <w:rsid w:val="004A2AD8"/>
    <w:rsid w:val="004A6FD4"/>
    <w:rsid w:val="004B20DE"/>
    <w:rsid w:val="004B21FA"/>
    <w:rsid w:val="004B5D8D"/>
    <w:rsid w:val="004B649A"/>
    <w:rsid w:val="004B7665"/>
    <w:rsid w:val="004B7D9E"/>
    <w:rsid w:val="004D1E73"/>
    <w:rsid w:val="004D2447"/>
    <w:rsid w:val="004D2BA2"/>
    <w:rsid w:val="004D495A"/>
    <w:rsid w:val="004D5948"/>
    <w:rsid w:val="004D5CB5"/>
    <w:rsid w:val="004D6789"/>
    <w:rsid w:val="004D7932"/>
    <w:rsid w:val="004E0988"/>
    <w:rsid w:val="004E1643"/>
    <w:rsid w:val="004E1F92"/>
    <w:rsid w:val="004E2171"/>
    <w:rsid w:val="004E21A7"/>
    <w:rsid w:val="004E259C"/>
    <w:rsid w:val="004E6503"/>
    <w:rsid w:val="004E691A"/>
    <w:rsid w:val="004F1899"/>
    <w:rsid w:val="004F23E8"/>
    <w:rsid w:val="004F2CCD"/>
    <w:rsid w:val="004F51B1"/>
    <w:rsid w:val="004F6403"/>
    <w:rsid w:val="004F7BA7"/>
    <w:rsid w:val="00504DD9"/>
    <w:rsid w:val="0050516F"/>
    <w:rsid w:val="00505319"/>
    <w:rsid w:val="005060BF"/>
    <w:rsid w:val="005104C6"/>
    <w:rsid w:val="00511047"/>
    <w:rsid w:val="005114BB"/>
    <w:rsid w:val="00511926"/>
    <w:rsid w:val="00513508"/>
    <w:rsid w:val="00514650"/>
    <w:rsid w:val="005173AD"/>
    <w:rsid w:val="00524511"/>
    <w:rsid w:val="00525F36"/>
    <w:rsid w:val="00526215"/>
    <w:rsid w:val="005274B5"/>
    <w:rsid w:val="005276C3"/>
    <w:rsid w:val="0053732D"/>
    <w:rsid w:val="00537C08"/>
    <w:rsid w:val="005407A8"/>
    <w:rsid w:val="00542C1B"/>
    <w:rsid w:val="00542E3E"/>
    <w:rsid w:val="005439C9"/>
    <w:rsid w:val="00546A08"/>
    <w:rsid w:val="005474BC"/>
    <w:rsid w:val="00556BDC"/>
    <w:rsid w:val="0056093C"/>
    <w:rsid w:val="00561E6C"/>
    <w:rsid w:val="00562BE2"/>
    <w:rsid w:val="005653A2"/>
    <w:rsid w:val="005704EC"/>
    <w:rsid w:val="005736FD"/>
    <w:rsid w:val="005742DE"/>
    <w:rsid w:val="00574AC2"/>
    <w:rsid w:val="00576FCE"/>
    <w:rsid w:val="00581EDC"/>
    <w:rsid w:val="005847C3"/>
    <w:rsid w:val="00585DC7"/>
    <w:rsid w:val="00586FDE"/>
    <w:rsid w:val="00592182"/>
    <w:rsid w:val="00592789"/>
    <w:rsid w:val="005927D6"/>
    <w:rsid w:val="005929AE"/>
    <w:rsid w:val="005952C0"/>
    <w:rsid w:val="005956C2"/>
    <w:rsid w:val="005957FC"/>
    <w:rsid w:val="00597FAF"/>
    <w:rsid w:val="005A1A24"/>
    <w:rsid w:val="005A2CBB"/>
    <w:rsid w:val="005A4258"/>
    <w:rsid w:val="005A5E44"/>
    <w:rsid w:val="005A732E"/>
    <w:rsid w:val="005B0E95"/>
    <w:rsid w:val="005B71C0"/>
    <w:rsid w:val="005B754A"/>
    <w:rsid w:val="005C15B1"/>
    <w:rsid w:val="005C1FD2"/>
    <w:rsid w:val="005C6714"/>
    <w:rsid w:val="005C7541"/>
    <w:rsid w:val="005C7BEF"/>
    <w:rsid w:val="005D054D"/>
    <w:rsid w:val="005D14CB"/>
    <w:rsid w:val="005D16AE"/>
    <w:rsid w:val="005D2089"/>
    <w:rsid w:val="005D226F"/>
    <w:rsid w:val="005D320D"/>
    <w:rsid w:val="005D4574"/>
    <w:rsid w:val="005E00CA"/>
    <w:rsid w:val="005E1BBE"/>
    <w:rsid w:val="005E58F0"/>
    <w:rsid w:val="005E72F7"/>
    <w:rsid w:val="005E7575"/>
    <w:rsid w:val="005F3308"/>
    <w:rsid w:val="00605299"/>
    <w:rsid w:val="00605586"/>
    <w:rsid w:val="006070D9"/>
    <w:rsid w:val="006106DF"/>
    <w:rsid w:val="00613886"/>
    <w:rsid w:val="00613B77"/>
    <w:rsid w:val="00613E1F"/>
    <w:rsid w:val="00615491"/>
    <w:rsid w:val="00621F26"/>
    <w:rsid w:val="00622CFF"/>
    <w:rsid w:val="00625FCE"/>
    <w:rsid w:val="00627230"/>
    <w:rsid w:val="0062754A"/>
    <w:rsid w:val="00627A45"/>
    <w:rsid w:val="00627E27"/>
    <w:rsid w:val="0063140C"/>
    <w:rsid w:val="00633EDE"/>
    <w:rsid w:val="00634A11"/>
    <w:rsid w:val="00636F17"/>
    <w:rsid w:val="006418B7"/>
    <w:rsid w:val="0064524D"/>
    <w:rsid w:val="00645290"/>
    <w:rsid w:val="0064709F"/>
    <w:rsid w:val="00647EFA"/>
    <w:rsid w:val="00650173"/>
    <w:rsid w:val="00650325"/>
    <w:rsid w:val="006513AE"/>
    <w:rsid w:val="00651624"/>
    <w:rsid w:val="006565AE"/>
    <w:rsid w:val="00661775"/>
    <w:rsid w:val="00662891"/>
    <w:rsid w:val="006629F9"/>
    <w:rsid w:val="00664DDD"/>
    <w:rsid w:val="006656DB"/>
    <w:rsid w:val="006656E0"/>
    <w:rsid w:val="00665C4A"/>
    <w:rsid w:val="00665D0F"/>
    <w:rsid w:val="00665E11"/>
    <w:rsid w:val="00670CB8"/>
    <w:rsid w:val="00671721"/>
    <w:rsid w:val="006726D3"/>
    <w:rsid w:val="00674517"/>
    <w:rsid w:val="006745C0"/>
    <w:rsid w:val="0067470E"/>
    <w:rsid w:val="00677FF1"/>
    <w:rsid w:val="00686612"/>
    <w:rsid w:val="00686715"/>
    <w:rsid w:val="00687B3E"/>
    <w:rsid w:val="0069013E"/>
    <w:rsid w:val="006910FF"/>
    <w:rsid w:val="00695107"/>
    <w:rsid w:val="006960F6"/>
    <w:rsid w:val="00696D49"/>
    <w:rsid w:val="006977FA"/>
    <w:rsid w:val="006A06CF"/>
    <w:rsid w:val="006A639D"/>
    <w:rsid w:val="006A7E27"/>
    <w:rsid w:val="006B0D8E"/>
    <w:rsid w:val="006B5A6F"/>
    <w:rsid w:val="006B6AC3"/>
    <w:rsid w:val="006B6EA8"/>
    <w:rsid w:val="006C0DE4"/>
    <w:rsid w:val="006C119A"/>
    <w:rsid w:val="006C2214"/>
    <w:rsid w:val="006C2FE4"/>
    <w:rsid w:val="006D0012"/>
    <w:rsid w:val="006D0C40"/>
    <w:rsid w:val="006D1834"/>
    <w:rsid w:val="006D30E5"/>
    <w:rsid w:val="006D5B07"/>
    <w:rsid w:val="006D702B"/>
    <w:rsid w:val="006E425F"/>
    <w:rsid w:val="006E550A"/>
    <w:rsid w:val="006F1012"/>
    <w:rsid w:val="006F20A9"/>
    <w:rsid w:val="006F4BE1"/>
    <w:rsid w:val="006F6096"/>
    <w:rsid w:val="006F7D3F"/>
    <w:rsid w:val="006F7D9D"/>
    <w:rsid w:val="0070242E"/>
    <w:rsid w:val="0070387B"/>
    <w:rsid w:val="00703C22"/>
    <w:rsid w:val="00705AF5"/>
    <w:rsid w:val="00706F55"/>
    <w:rsid w:val="00712442"/>
    <w:rsid w:val="00712DC2"/>
    <w:rsid w:val="00714062"/>
    <w:rsid w:val="00714DBE"/>
    <w:rsid w:val="007150F9"/>
    <w:rsid w:val="00715B45"/>
    <w:rsid w:val="00716E4C"/>
    <w:rsid w:val="00717683"/>
    <w:rsid w:val="00722094"/>
    <w:rsid w:val="00722204"/>
    <w:rsid w:val="00722D65"/>
    <w:rsid w:val="007238AE"/>
    <w:rsid w:val="00724169"/>
    <w:rsid w:val="00725A37"/>
    <w:rsid w:val="00725E12"/>
    <w:rsid w:val="00726509"/>
    <w:rsid w:val="00726921"/>
    <w:rsid w:val="00726CFC"/>
    <w:rsid w:val="007329E5"/>
    <w:rsid w:val="00732C82"/>
    <w:rsid w:val="00733646"/>
    <w:rsid w:val="00734126"/>
    <w:rsid w:val="0073453D"/>
    <w:rsid w:val="00737D04"/>
    <w:rsid w:val="00740D93"/>
    <w:rsid w:val="007414A0"/>
    <w:rsid w:val="0075054C"/>
    <w:rsid w:val="00750ED1"/>
    <w:rsid w:val="00753603"/>
    <w:rsid w:val="0075368B"/>
    <w:rsid w:val="00755574"/>
    <w:rsid w:val="007556BF"/>
    <w:rsid w:val="0075781B"/>
    <w:rsid w:val="00761C7C"/>
    <w:rsid w:val="00762007"/>
    <w:rsid w:val="00771461"/>
    <w:rsid w:val="007719A8"/>
    <w:rsid w:val="00771AFC"/>
    <w:rsid w:val="00774139"/>
    <w:rsid w:val="0077794E"/>
    <w:rsid w:val="0078037C"/>
    <w:rsid w:val="007807D7"/>
    <w:rsid w:val="00780FEB"/>
    <w:rsid w:val="00781B81"/>
    <w:rsid w:val="00785174"/>
    <w:rsid w:val="0078536F"/>
    <w:rsid w:val="007856F5"/>
    <w:rsid w:val="00790367"/>
    <w:rsid w:val="00792951"/>
    <w:rsid w:val="00793BAF"/>
    <w:rsid w:val="0079519A"/>
    <w:rsid w:val="00795277"/>
    <w:rsid w:val="007A15B9"/>
    <w:rsid w:val="007A5BC2"/>
    <w:rsid w:val="007A6A7C"/>
    <w:rsid w:val="007B2B65"/>
    <w:rsid w:val="007B65FD"/>
    <w:rsid w:val="007C0793"/>
    <w:rsid w:val="007C1635"/>
    <w:rsid w:val="007C2B37"/>
    <w:rsid w:val="007C38A2"/>
    <w:rsid w:val="007C3BD8"/>
    <w:rsid w:val="007C5590"/>
    <w:rsid w:val="007C5D32"/>
    <w:rsid w:val="007C5F76"/>
    <w:rsid w:val="007C6518"/>
    <w:rsid w:val="007C7DFA"/>
    <w:rsid w:val="007D352A"/>
    <w:rsid w:val="007D4E40"/>
    <w:rsid w:val="007D5B85"/>
    <w:rsid w:val="007D7D16"/>
    <w:rsid w:val="007E03E2"/>
    <w:rsid w:val="007E4ECB"/>
    <w:rsid w:val="007E5C6E"/>
    <w:rsid w:val="007F1B8E"/>
    <w:rsid w:val="007F3791"/>
    <w:rsid w:val="007F4952"/>
    <w:rsid w:val="007F65CF"/>
    <w:rsid w:val="007F73BD"/>
    <w:rsid w:val="00802E09"/>
    <w:rsid w:val="00804233"/>
    <w:rsid w:val="0080518B"/>
    <w:rsid w:val="00805987"/>
    <w:rsid w:val="0081075B"/>
    <w:rsid w:val="008123C4"/>
    <w:rsid w:val="00815232"/>
    <w:rsid w:val="008167C8"/>
    <w:rsid w:val="00821CB5"/>
    <w:rsid w:val="008249C2"/>
    <w:rsid w:val="00824BAA"/>
    <w:rsid w:val="0082762E"/>
    <w:rsid w:val="008321C2"/>
    <w:rsid w:val="008349E6"/>
    <w:rsid w:val="008378FD"/>
    <w:rsid w:val="008411B1"/>
    <w:rsid w:val="00842630"/>
    <w:rsid w:val="00843180"/>
    <w:rsid w:val="008448B2"/>
    <w:rsid w:val="00844FB9"/>
    <w:rsid w:val="00844FC8"/>
    <w:rsid w:val="00845A1A"/>
    <w:rsid w:val="00845AB9"/>
    <w:rsid w:val="00845B4F"/>
    <w:rsid w:val="0084661F"/>
    <w:rsid w:val="00846DDE"/>
    <w:rsid w:val="00847622"/>
    <w:rsid w:val="00852C4C"/>
    <w:rsid w:val="00857828"/>
    <w:rsid w:val="00860896"/>
    <w:rsid w:val="00861167"/>
    <w:rsid w:val="0086254C"/>
    <w:rsid w:val="00862F6B"/>
    <w:rsid w:val="00864870"/>
    <w:rsid w:val="008663E8"/>
    <w:rsid w:val="00875836"/>
    <w:rsid w:val="00875BCB"/>
    <w:rsid w:val="00876EF9"/>
    <w:rsid w:val="00876F7D"/>
    <w:rsid w:val="00882509"/>
    <w:rsid w:val="00883622"/>
    <w:rsid w:val="00886EA6"/>
    <w:rsid w:val="00890E25"/>
    <w:rsid w:val="00892B20"/>
    <w:rsid w:val="008949D7"/>
    <w:rsid w:val="0089562A"/>
    <w:rsid w:val="00897BB3"/>
    <w:rsid w:val="008A2D2D"/>
    <w:rsid w:val="008A2E49"/>
    <w:rsid w:val="008A43ED"/>
    <w:rsid w:val="008A4535"/>
    <w:rsid w:val="008A48AB"/>
    <w:rsid w:val="008A76A3"/>
    <w:rsid w:val="008A7878"/>
    <w:rsid w:val="008B57A4"/>
    <w:rsid w:val="008B710C"/>
    <w:rsid w:val="008B76CF"/>
    <w:rsid w:val="008C17A3"/>
    <w:rsid w:val="008C184D"/>
    <w:rsid w:val="008C7B78"/>
    <w:rsid w:val="008D186F"/>
    <w:rsid w:val="008D5AAB"/>
    <w:rsid w:val="008D7941"/>
    <w:rsid w:val="008E7259"/>
    <w:rsid w:val="008E7D1F"/>
    <w:rsid w:val="008E7EB1"/>
    <w:rsid w:val="008F1C3E"/>
    <w:rsid w:val="008F540E"/>
    <w:rsid w:val="008F75A1"/>
    <w:rsid w:val="00901C4F"/>
    <w:rsid w:val="00903106"/>
    <w:rsid w:val="00903CCF"/>
    <w:rsid w:val="0090464F"/>
    <w:rsid w:val="00904BBF"/>
    <w:rsid w:val="0090691D"/>
    <w:rsid w:val="00906A3B"/>
    <w:rsid w:val="00906AC4"/>
    <w:rsid w:val="009103F6"/>
    <w:rsid w:val="009125B2"/>
    <w:rsid w:val="00915A37"/>
    <w:rsid w:val="009166F0"/>
    <w:rsid w:val="00921E21"/>
    <w:rsid w:val="009224EE"/>
    <w:rsid w:val="009260E1"/>
    <w:rsid w:val="00926BC1"/>
    <w:rsid w:val="009325E3"/>
    <w:rsid w:val="00932D9E"/>
    <w:rsid w:val="00932F06"/>
    <w:rsid w:val="00933859"/>
    <w:rsid w:val="0093419E"/>
    <w:rsid w:val="00936400"/>
    <w:rsid w:val="00937E9C"/>
    <w:rsid w:val="00944DEB"/>
    <w:rsid w:val="009508ED"/>
    <w:rsid w:val="00951DBB"/>
    <w:rsid w:val="00955870"/>
    <w:rsid w:val="009632E8"/>
    <w:rsid w:val="009657F2"/>
    <w:rsid w:val="009664F0"/>
    <w:rsid w:val="009715F5"/>
    <w:rsid w:val="009717F0"/>
    <w:rsid w:val="00973442"/>
    <w:rsid w:val="00973F24"/>
    <w:rsid w:val="00974AE3"/>
    <w:rsid w:val="00974BE2"/>
    <w:rsid w:val="009756CC"/>
    <w:rsid w:val="0098660F"/>
    <w:rsid w:val="00986B7D"/>
    <w:rsid w:val="00986F0C"/>
    <w:rsid w:val="0098750A"/>
    <w:rsid w:val="00991B28"/>
    <w:rsid w:val="00995959"/>
    <w:rsid w:val="009961AE"/>
    <w:rsid w:val="009A1CD9"/>
    <w:rsid w:val="009A5D48"/>
    <w:rsid w:val="009A7FA4"/>
    <w:rsid w:val="009A7FB5"/>
    <w:rsid w:val="009B270F"/>
    <w:rsid w:val="009B3006"/>
    <w:rsid w:val="009B7090"/>
    <w:rsid w:val="009B7200"/>
    <w:rsid w:val="009C0BF7"/>
    <w:rsid w:val="009C133F"/>
    <w:rsid w:val="009C189F"/>
    <w:rsid w:val="009C18CF"/>
    <w:rsid w:val="009C22C6"/>
    <w:rsid w:val="009C2477"/>
    <w:rsid w:val="009C2F14"/>
    <w:rsid w:val="009C3D36"/>
    <w:rsid w:val="009C5635"/>
    <w:rsid w:val="009C61AF"/>
    <w:rsid w:val="009C6D57"/>
    <w:rsid w:val="009D37F6"/>
    <w:rsid w:val="009D3D96"/>
    <w:rsid w:val="009D4CCB"/>
    <w:rsid w:val="009D7CEC"/>
    <w:rsid w:val="009E2D2A"/>
    <w:rsid w:val="009E3E54"/>
    <w:rsid w:val="009E57F1"/>
    <w:rsid w:val="009E5C19"/>
    <w:rsid w:val="009E664A"/>
    <w:rsid w:val="009E7437"/>
    <w:rsid w:val="009F0DB8"/>
    <w:rsid w:val="009F19A4"/>
    <w:rsid w:val="009F67B9"/>
    <w:rsid w:val="00A02BF5"/>
    <w:rsid w:val="00A0390E"/>
    <w:rsid w:val="00A05DE3"/>
    <w:rsid w:val="00A123C5"/>
    <w:rsid w:val="00A1596C"/>
    <w:rsid w:val="00A207FC"/>
    <w:rsid w:val="00A2187C"/>
    <w:rsid w:val="00A2192F"/>
    <w:rsid w:val="00A23E47"/>
    <w:rsid w:val="00A256B2"/>
    <w:rsid w:val="00A266D6"/>
    <w:rsid w:val="00A303F7"/>
    <w:rsid w:val="00A30B85"/>
    <w:rsid w:val="00A30D38"/>
    <w:rsid w:val="00A30F16"/>
    <w:rsid w:val="00A319FF"/>
    <w:rsid w:val="00A35D50"/>
    <w:rsid w:val="00A37668"/>
    <w:rsid w:val="00A444CE"/>
    <w:rsid w:val="00A445AA"/>
    <w:rsid w:val="00A45173"/>
    <w:rsid w:val="00A51675"/>
    <w:rsid w:val="00A51D10"/>
    <w:rsid w:val="00A52BEC"/>
    <w:rsid w:val="00A54CC7"/>
    <w:rsid w:val="00A6277B"/>
    <w:rsid w:val="00A63ED2"/>
    <w:rsid w:val="00A64651"/>
    <w:rsid w:val="00A65840"/>
    <w:rsid w:val="00A70851"/>
    <w:rsid w:val="00A70A51"/>
    <w:rsid w:val="00A70D06"/>
    <w:rsid w:val="00A710F4"/>
    <w:rsid w:val="00A72814"/>
    <w:rsid w:val="00A73054"/>
    <w:rsid w:val="00A734A0"/>
    <w:rsid w:val="00A73AD1"/>
    <w:rsid w:val="00A75DC6"/>
    <w:rsid w:val="00A762AC"/>
    <w:rsid w:val="00A76C9A"/>
    <w:rsid w:val="00A8684B"/>
    <w:rsid w:val="00A87927"/>
    <w:rsid w:val="00A92B6F"/>
    <w:rsid w:val="00A93245"/>
    <w:rsid w:val="00A9389A"/>
    <w:rsid w:val="00A93B8E"/>
    <w:rsid w:val="00A946E6"/>
    <w:rsid w:val="00A96609"/>
    <w:rsid w:val="00AA0A40"/>
    <w:rsid w:val="00AA0B9C"/>
    <w:rsid w:val="00AA31C9"/>
    <w:rsid w:val="00AA3AA2"/>
    <w:rsid w:val="00AA3C7B"/>
    <w:rsid w:val="00AA3F0A"/>
    <w:rsid w:val="00AA4330"/>
    <w:rsid w:val="00AA77A5"/>
    <w:rsid w:val="00AB135D"/>
    <w:rsid w:val="00AB1BF1"/>
    <w:rsid w:val="00AB2636"/>
    <w:rsid w:val="00AB2A5C"/>
    <w:rsid w:val="00AB3AC9"/>
    <w:rsid w:val="00AB4C76"/>
    <w:rsid w:val="00AB5E99"/>
    <w:rsid w:val="00AB777C"/>
    <w:rsid w:val="00AB7DDD"/>
    <w:rsid w:val="00AC1ADC"/>
    <w:rsid w:val="00AC7A13"/>
    <w:rsid w:val="00AD0F07"/>
    <w:rsid w:val="00AD1A00"/>
    <w:rsid w:val="00AD1EA5"/>
    <w:rsid w:val="00AD4E45"/>
    <w:rsid w:val="00AD5409"/>
    <w:rsid w:val="00AE0657"/>
    <w:rsid w:val="00AE0947"/>
    <w:rsid w:val="00AE33C7"/>
    <w:rsid w:val="00AE447B"/>
    <w:rsid w:val="00AE4A72"/>
    <w:rsid w:val="00AE4F10"/>
    <w:rsid w:val="00AF3EFF"/>
    <w:rsid w:val="00AF4813"/>
    <w:rsid w:val="00B0266D"/>
    <w:rsid w:val="00B05400"/>
    <w:rsid w:val="00B12857"/>
    <w:rsid w:val="00B13F5E"/>
    <w:rsid w:val="00B2139F"/>
    <w:rsid w:val="00B24F0D"/>
    <w:rsid w:val="00B27E4B"/>
    <w:rsid w:val="00B31559"/>
    <w:rsid w:val="00B33FF4"/>
    <w:rsid w:val="00B3412A"/>
    <w:rsid w:val="00B341CF"/>
    <w:rsid w:val="00B35239"/>
    <w:rsid w:val="00B36A14"/>
    <w:rsid w:val="00B40607"/>
    <w:rsid w:val="00B40988"/>
    <w:rsid w:val="00B410EA"/>
    <w:rsid w:val="00B418AF"/>
    <w:rsid w:val="00B438B4"/>
    <w:rsid w:val="00B443D0"/>
    <w:rsid w:val="00B45913"/>
    <w:rsid w:val="00B47B4F"/>
    <w:rsid w:val="00B503E7"/>
    <w:rsid w:val="00B516B0"/>
    <w:rsid w:val="00B608CD"/>
    <w:rsid w:val="00B62E00"/>
    <w:rsid w:val="00B6356E"/>
    <w:rsid w:val="00B63681"/>
    <w:rsid w:val="00B636B5"/>
    <w:rsid w:val="00B67755"/>
    <w:rsid w:val="00B71216"/>
    <w:rsid w:val="00B715FD"/>
    <w:rsid w:val="00B71BD9"/>
    <w:rsid w:val="00B75296"/>
    <w:rsid w:val="00B760E0"/>
    <w:rsid w:val="00B82DE2"/>
    <w:rsid w:val="00B91D96"/>
    <w:rsid w:val="00B94F0D"/>
    <w:rsid w:val="00B95E5C"/>
    <w:rsid w:val="00B977F4"/>
    <w:rsid w:val="00BA0576"/>
    <w:rsid w:val="00BA0DB8"/>
    <w:rsid w:val="00BA0DDB"/>
    <w:rsid w:val="00BA4281"/>
    <w:rsid w:val="00BA782F"/>
    <w:rsid w:val="00BB186E"/>
    <w:rsid w:val="00BB2126"/>
    <w:rsid w:val="00BB2755"/>
    <w:rsid w:val="00BB2FD0"/>
    <w:rsid w:val="00BB51DC"/>
    <w:rsid w:val="00BB60A3"/>
    <w:rsid w:val="00BC124A"/>
    <w:rsid w:val="00BC3C48"/>
    <w:rsid w:val="00BC5ED8"/>
    <w:rsid w:val="00BC6E09"/>
    <w:rsid w:val="00BD058C"/>
    <w:rsid w:val="00BD129C"/>
    <w:rsid w:val="00BD12FD"/>
    <w:rsid w:val="00BD18B0"/>
    <w:rsid w:val="00BD3C79"/>
    <w:rsid w:val="00BE2161"/>
    <w:rsid w:val="00BE2690"/>
    <w:rsid w:val="00BE3339"/>
    <w:rsid w:val="00BE591B"/>
    <w:rsid w:val="00BF0A39"/>
    <w:rsid w:val="00BF3167"/>
    <w:rsid w:val="00BF3171"/>
    <w:rsid w:val="00BF3886"/>
    <w:rsid w:val="00BF3C5A"/>
    <w:rsid w:val="00BF415E"/>
    <w:rsid w:val="00BF41A3"/>
    <w:rsid w:val="00BF4E46"/>
    <w:rsid w:val="00BF5B5F"/>
    <w:rsid w:val="00BF5BE6"/>
    <w:rsid w:val="00C01E57"/>
    <w:rsid w:val="00C0288F"/>
    <w:rsid w:val="00C07D58"/>
    <w:rsid w:val="00C10F50"/>
    <w:rsid w:val="00C1241F"/>
    <w:rsid w:val="00C12611"/>
    <w:rsid w:val="00C14028"/>
    <w:rsid w:val="00C14991"/>
    <w:rsid w:val="00C16000"/>
    <w:rsid w:val="00C16B9F"/>
    <w:rsid w:val="00C21ADF"/>
    <w:rsid w:val="00C222EA"/>
    <w:rsid w:val="00C22802"/>
    <w:rsid w:val="00C27968"/>
    <w:rsid w:val="00C3102A"/>
    <w:rsid w:val="00C31249"/>
    <w:rsid w:val="00C31A20"/>
    <w:rsid w:val="00C32535"/>
    <w:rsid w:val="00C33160"/>
    <w:rsid w:val="00C346A0"/>
    <w:rsid w:val="00C3473D"/>
    <w:rsid w:val="00C34A71"/>
    <w:rsid w:val="00C408BA"/>
    <w:rsid w:val="00C453C8"/>
    <w:rsid w:val="00C46E22"/>
    <w:rsid w:val="00C46F2D"/>
    <w:rsid w:val="00C51437"/>
    <w:rsid w:val="00C51526"/>
    <w:rsid w:val="00C51A43"/>
    <w:rsid w:val="00C51D0E"/>
    <w:rsid w:val="00C52D7B"/>
    <w:rsid w:val="00C6246D"/>
    <w:rsid w:val="00C64152"/>
    <w:rsid w:val="00C64DBA"/>
    <w:rsid w:val="00C65D4E"/>
    <w:rsid w:val="00C71BB6"/>
    <w:rsid w:val="00C72816"/>
    <w:rsid w:val="00C72C24"/>
    <w:rsid w:val="00C74BE6"/>
    <w:rsid w:val="00C75276"/>
    <w:rsid w:val="00C75E51"/>
    <w:rsid w:val="00C76B4A"/>
    <w:rsid w:val="00C779A6"/>
    <w:rsid w:val="00C77F74"/>
    <w:rsid w:val="00C80934"/>
    <w:rsid w:val="00C84B2C"/>
    <w:rsid w:val="00C861C0"/>
    <w:rsid w:val="00C8690A"/>
    <w:rsid w:val="00C86C27"/>
    <w:rsid w:val="00C87093"/>
    <w:rsid w:val="00C87B43"/>
    <w:rsid w:val="00C91827"/>
    <w:rsid w:val="00C92379"/>
    <w:rsid w:val="00C9282D"/>
    <w:rsid w:val="00C942C8"/>
    <w:rsid w:val="00C958D3"/>
    <w:rsid w:val="00C97E25"/>
    <w:rsid w:val="00CA12F7"/>
    <w:rsid w:val="00CA1DD3"/>
    <w:rsid w:val="00CA358A"/>
    <w:rsid w:val="00CA69C7"/>
    <w:rsid w:val="00CA77BB"/>
    <w:rsid w:val="00CB1B46"/>
    <w:rsid w:val="00CB4B8C"/>
    <w:rsid w:val="00CB784C"/>
    <w:rsid w:val="00CC0BBE"/>
    <w:rsid w:val="00CC1A6C"/>
    <w:rsid w:val="00CC3E36"/>
    <w:rsid w:val="00CD0E5B"/>
    <w:rsid w:val="00CD12C0"/>
    <w:rsid w:val="00CD2073"/>
    <w:rsid w:val="00CD3351"/>
    <w:rsid w:val="00CD4CBD"/>
    <w:rsid w:val="00CD4F87"/>
    <w:rsid w:val="00CD63AA"/>
    <w:rsid w:val="00CE3D38"/>
    <w:rsid w:val="00CE423A"/>
    <w:rsid w:val="00CE4BB3"/>
    <w:rsid w:val="00CE4F1A"/>
    <w:rsid w:val="00CE629E"/>
    <w:rsid w:val="00CF015C"/>
    <w:rsid w:val="00CF1058"/>
    <w:rsid w:val="00CF16B4"/>
    <w:rsid w:val="00CF1C6F"/>
    <w:rsid w:val="00CF4CDD"/>
    <w:rsid w:val="00CF5EC8"/>
    <w:rsid w:val="00D002BA"/>
    <w:rsid w:val="00D0110C"/>
    <w:rsid w:val="00D04275"/>
    <w:rsid w:val="00D04C57"/>
    <w:rsid w:val="00D074BA"/>
    <w:rsid w:val="00D11131"/>
    <w:rsid w:val="00D2205A"/>
    <w:rsid w:val="00D2483A"/>
    <w:rsid w:val="00D300F1"/>
    <w:rsid w:val="00D3111A"/>
    <w:rsid w:val="00D31302"/>
    <w:rsid w:val="00D31849"/>
    <w:rsid w:val="00D32680"/>
    <w:rsid w:val="00D33933"/>
    <w:rsid w:val="00D36072"/>
    <w:rsid w:val="00D40D01"/>
    <w:rsid w:val="00D41E10"/>
    <w:rsid w:val="00D47747"/>
    <w:rsid w:val="00D51C6C"/>
    <w:rsid w:val="00D52EB9"/>
    <w:rsid w:val="00D54970"/>
    <w:rsid w:val="00D572D2"/>
    <w:rsid w:val="00D60B67"/>
    <w:rsid w:val="00D60F25"/>
    <w:rsid w:val="00D66F36"/>
    <w:rsid w:val="00D725BB"/>
    <w:rsid w:val="00D72DCD"/>
    <w:rsid w:val="00D73578"/>
    <w:rsid w:val="00D74BEB"/>
    <w:rsid w:val="00D7561E"/>
    <w:rsid w:val="00D75C90"/>
    <w:rsid w:val="00D81357"/>
    <w:rsid w:val="00D83A4E"/>
    <w:rsid w:val="00D84A0F"/>
    <w:rsid w:val="00D870D5"/>
    <w:rsid w:val="00D872B4"/>
    <w:rsid w:val="00D90E84"/>
    <w:rsid w:val="00D93FE3"/>
    <w:rsid w:val="00D94ADF"/>
    <w:rsid w:val="00D95165"/>
    <w:rsid w:val="00D9639E"/>
    <w:rsid w:val="00DA5287"/>
    <w:rsid w:val="00DA694B"/>
    <w:rsid w:val="00DA7140"/>
    <w:rsid w:val="00DB0A0D"/>
    <w:rsid w:val="00DB30F9"/>
    <w:rsid w:val="00DB319F"/>
    <w:rsid w:val="00DB5350"/>
    <w:rsid w:val="00DB772C"/>
    <w:rsid w:val="00DC1413"/>
    <w:rsid w:val="00DC1D23"/>
    <w:rsid w:val="00DC1DB7"/>
    <w:rsid w:val="00DC2B6E"/>
    <w:rsid w:val="00DC32ED"/>
    <w:rsid w:val="00DC43F2"/>
    <w:rsid w:val="00DC63E2"/>
    <w:rsid w:val="00DD0558"/>
    <w:rsid w:val="00DD08E5"/>
    <w:rsid w:val="00DD0ED7"/>
    <w:rsid w:val="00DD15CF"/>
    <w:rsid w:val="00DD4814"/>
    <w:rsid w:val="00DD68CB"/>
    <w:rsid w:val="00DE05FA"/>
    <w:rsid w:val="00DE36DE"/>
    <w:rsid w:val="00DE3EA9"/>
    <w:rsid w:val="00DE43AF"/>
    <w:rsid w:val="00DE5AAB"/>
    <w:rsid w:val="00DE6089"/>
    <w:rsid w:val="00DE643A"/>
    <w:rsid w:val="00DE649E"/>
    <w:rsid w:val="00DF1996"/>
    <w:rsid w:val="00DF2274"/>
    <w:rsid w:val="00DF49F5"/>
    <w:rsid w:val="00DF5952"/>
    <w:rsid w:val="00DF685C"/>
    <w:rsid w:val="00E0592B"/>
    <w:rsid w:val="00E06EE5"/>
    <w:rsid w:val="00E15829"/>
    <w:rsid w:val="00E1616F"/>
    <w:rsid w:val="00E17703"/>
    <w:rsid w:val="00E21467"/>
    <w:rsid w:val="00E21B71"/>
    <w:rsid w:val="00E22113"/>
    <w:rsid w:val="00E2218C"/>
    <w:rsid w:val="00E24086"/>
    <w:rsid w:val="00E34B0A"/>
    <w:rsid w:val="00E361D2"/>
    <w:rsid w:val="00E3751E"/>
    <w:rsid w:val="00E40BF3"/>
    <w:rsid w:val="00E4180D"/>
    <w:rsid w:val="00E42E4F"/>
    <w:rsid w:val="00E430E3"/>
    <w:rsid w:val="00E43AB2"/>
    <w:rsid w:val="00E455A5"/>
    <w:rsid w:val="00E461FD"/>
    <w:rsid w:val="00E4668E"/>
    <w:rsid w:val="00E50FE0"/>
    <w:rsid w:val="00E51448"/>
    <w:rsid w:val="00E5149D"/>
    <w:rsid w:val="00E5578C"/>
    <w:rsid w:val="00E55C51"/>
    <w:rsid w:val="00E5687B"/>
    <w:rsid w:val="00E6018B"/>
    <w:rsid w:val="00E62221"/>
    <w:rsid w:val="00E62287"/>
    <w:rsid w:val="00E63D0F"/>
    <w:rsid w:val="00E66B95"/>
    <w:rsid w:val="00E66D48"/>
    <w:rsid w:val="00E67387"/>
    <w:rsid w:val="00E6787F"/>
    <w:rsid w:val="00E7309B"/>
    <w:rsid w:val="00E73A76"/>
    <w:rsid w:val="00E757B7"/>
    <w:rsid w:val="00E82356"/>
    <w:rsid w:val="00E8444F"/>
    <w:rsid w:val="00E859FD"/>
    <w:rsid w:val="00E85C90"/>
    <w:rsid w:val="00E85FD3"/>
    <w:rsid w:val="00E93787"/>
    <w:rsid w:val="00E93AE3"/>
    <w:rsid w:val="00E949F2"/>
    <w:rsid w:val="00E9597F"/>
    <w:rsid w:val="00E973EA"/>
    <w:rsid w:val="00E97414"/>
    <w:rsid w:val="00EA2CA5"/>
    <w:rsid w:val="00EA2EDF"/>
    <w:rsid w:val="00EA473C"/>
    <w:rsid w:val="00EA4AA4"/>
    <w:rsid w:val="00EA75E1"/>
    <w:rsid w:val="00EB58D0"/>
    <w:rsid w:val="00EB6D15"/>
    <w:rsid w:val="00EB79B0"/>
    <w:rsid w:val="00EC112B"/>
    <w:rsid w:val="00EC2D12"/>
    <w:rsid w:val="00EC4FCF"/>
    <w:rsid w:val="00EC523F"/>
    <w:rsid w:val="00EC63A1"/>
    <w:rsid w:val="00EC6675"/>
    <w:rsid w:val="00EC6D0F"/>
    <w:rsid w:val="00EC71DB"/>
    <w:rsid w:val="00ED051C"/>
    <w:rsid w:val="00ED0EA9"/>
    <w:rsid w:val="00ED157E"/>
    <w:rsid w:val="00ED1712"/>
    <w:rsid w:val="00ED355D"/>
    <w:rsid w:val="00ED3ED4"/>
    <w:rsid w:val="00ED72AC"/>
    <w:rsid w:val="00EE1176"/>
    <w:rsid w:val="00EE51AB"/>
    <w:rsid w:val="00EE5E46"/>
    <w:rsid w:val="00EE639C"/>
    <w:rsid w:val="00EE73C7"/>
    <w:rsid w:val="00EF0E7E"/>
    <w:rsid w:val="00EF5EB3"/>
    <w:rsid w:val="00F02835"/>
    <w:rsid w:val="00F0283A"/>
    <w:rsid w:val="00F047A5"/>
    <w:rsid w:val="00F05A0B"/>
    <w:rsid w:val="00F077DD"/>
    <w:rsid w:val="00F10228"/>
    <w:rsid w:val="00F12760"/>
    <w:rsid w:val="00F12A19"/>
    <w:rsid w:val="00F1348D"/>
    <w:rsid w:val="00F14997"/>
    <w:rsid w:val="00F17296"/>
    <w:rsid w:val="00F17565"/>
    <w:rsid w:val="00F202BB"/>
    <w:rsid w:val="00F2183C"/>
    <w:rsid w:val="00F220AE"/>
    <w:rsid w:val="00F25466"/>
    <w:rsid w:val="00F263A8"/>
    <w:rsid w:val="00F30BB5"/>
    <w:rsid w:val="00F316D8"/>
    <w:rsid w:val="00F32D2E"/>
    <w:rsid w:val="00F334F1"/>
    <w:rsid w:val="00F34F66"/>
    <w:rsid w:val="00F353FC"/>
    <w:rsid w:val="00F371D6"/>
    <w:rsid w:val="00F37CDA"/>
    <w:rsid w:val="00F42954"/>
    <w:rsid w:val="00F43A39"/>
    <w:rsid w:val="00F4468B"/>
    <w:rsid w:val="00F45546"/>
    <w:rsid w:val="00F4570C"/>
    <w:rsid w:val="00F47060"/>
    <w:rsid w:val="00F47DEF"/>
    <w:rsid w:val="00F50A15"/>
    <w:rsid w:val="00F51CEA"/>
    <w:rsid w:val="00F53108"/>
    <w:rsid w:val="00F536B1"/>
    <w:rsid w:val="00F5650E"/>
    <w:rsid w:val="00F606A5"/>
    <w:rsid w:val="00F6156C"/>
    <w:rsid w:val="00F67D1A"/>
    <w:rsid w:val="00F70554"/>
    <w:rsid w:val="00F72483"/>
    <w:rsid w:val="00F72560"/>
    <w:rsid w:val="00F7584C"/>
    <w:rsid w:val="00F75D9A"/>
    <w:rsid w:val="00F76340"/>
    <w:rsid w:val="00F80BED"/>
    <w:rsid w:val="00F81736"/>
    <w:rsid w:val="00F81C97"/>
    <w:rsid w:val="00F85190"/>
    <w:rsid w:val="00F87B07"/>
    <w:rsid w:val="00F91F92"/>
    <w:rsid w:val="00FA0308"/>
    <w:rsid w:val="00FA1270"/>
    <w:rsid w:val="00FA3F6B"/>
    <w:rsid w:val="00FA4362"/>
    <w:rsid w:val="00FA66BE"/>
    <w:rsid w:val="00FB0B1C"/>
    <w:rsid w:val="00FB12E0"/>
    <w:rsid w:val="00FB1B8C"/>
    <w:rsid w:val="00FB2550"/>
    <w:rsid w:val="00FB4770"/>
    <w:rsid w:val="00FB6CA3"/>
    <w:rsid w:val="00FC0756"/>
    <w:rsid w:val="00FD058A"/>
    <w:rsid w:val="00FD0E53"/>
    <w:rsid w:val="00FD1BAA"/>
    <w:rsid w:val="00FD77A6"/>
    <w:rsid w:val="00FE1BCB"/>
    <w:rsid w:val="00FE5C58"/>
    <w:rsid w:val="00FE7308"/>
    <w:rsid w:val="00FE7B2F"/>
    <w:rsid w:val="00FF46AB"/>
    <w:rsid w:val="00FF6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9A9C4A1"/>
  <w15:docId w15:val="{0F703DBC-2846-4306-8A61-424479623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1C2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D66F3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hAnsi="Times New Roman"/>
      <w:b/>
      <w:bCs/>
      <w:color w:val="000000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66F36"/>
    <w:pPr>
      <w:keepNext/>
      <w:tabs>
        <w:tab w:val="num" w:pos="0"/>
      </w:tabs>
      <w:suppressAutoHyphens/>
      <w:spacing w:after="0" w:line="240" w:lineRule="auto"/>
      <w:jc w:val="center"/>
      <w:outlineLvl w:val="1"/>
    </w:pPr>
    <w:rPr>
      <w:rFonts w:ascii="Times New Roman" w:hAnsi="Times New Roman"/>
      <w:b/>
      <w:bCs/>
      <w:color w:val="000000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D66F36"/>
    <w:pPr>
      <w:keepNext/>
      <w:numPr>
        <w:ilvl w:val="2"/>
        <w:numId w:val="6"/>
      </w:numPr>
      <w:suppressAutoHyphens/>
      <w:spacing w:after="0" w:line="240" w:lineRule="auto"/>
      <w:jc w:val="center"/>
      <w:outlineLvl w:val="2"/>
    </w:pPr>
    <w:rPr>
      <w:b/>
      <w:bCs/>
      <w:sz w:val="36"/>
      <w:szCs w:val="3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D66F36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tabs>
        <w:tab w:val="num" w:pos="0"/>
      </w:tabs>
      <w:suppressAutoHyphens/>
      <w:spacing w:after="0" w:line="240" w:lineRule="auto"/>
      <w:jc w:val="both"/>
      <w:outlineLvl w:val="3"/>
    </w:pPr>
    <w:rPr>
      <w:rFonts w:ascii="Times New Roman" w:hAnsi="Times New Roman"/>
      <w:b/>
      <w:bCs/>
      <w:color w:val="000000"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52F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52F0F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805987"/>
    <w:pPr>
      <w:keepNext/>
      <w:tabs>
        <w:tab w:val="num" w:pos="0"/>
        <w:tab w:val="left" w:pos="993"/>
      </w:tabs>
      <w:suppressAutoHyphens/>
      <w:spacing w:after="0" w:line="240" w:lineRule="auto"/>
      <w:jc w:val="both"/>
      <w:outlineLvl w:val="6"/>
    </w:pPr>
    <w:rPr>
      <w:rFonts w:ascii="Times New Roman" w:hAnsi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D66F36"/>
    <w:pPr>
      <w:keepNext/>
      <w:tabs>
        <w:tab w:val="num" w:pos="0"/>
      </w:tabs>
      <w:suppressAutoHyphens/>
      <w:spacing w:after="0" w:line="240" w:lineRule="auto"/>
      <w:outlineLvl w:val="7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D66F36"/>
    <w:pPr>
      <w:keepNext/>
      <w:tabs>
        <w:tab w:val="num" w:pos="0"/>
      </w:tabs>
      <w:suppressAutoHyphens/>
      <w:spacing w:before="40" w:after="40" w:line="240" w:lineRule="auto"/>
      <w:ind w:left="708"/>
      <w:jc w:val="both"/>
      <w:outlineLvl w:val="8"/>
    </w:pPr>
    <w:rPr>
      <w:rFonts w:ascii="Times New Roman" w:hAnsi="Times New Roman"/>
      <w:sz w:val="24"/>
      <w:szCs w:val="24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01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5017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501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0173"/>
    <w:rPr>
      <w:sz w:val="22"/>
      <w:szCs w:val="22"/>
    </w:rPr>
  </w:style>
  <w:style w:type="paragraph" w:customStyle="1" w:styleId="pkt">
    <w:name w:val="pkt"/>
    <w:basedOn w:val="Normalny"/>
    <w:rsid w:val="00740D93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8A7878"/>
    <w:pPr>
      <w:tabs>
        <w:tab w:val="left" w:pos="709"/>
      </w:tabs>
      <w:suppressAutoHyphens/>
      <w:spacing w:after="0" w:line="240" w:lineRule="auto"/>
      <w:jc w:val="both"/>
    </w:pPr>
    <w:rPr>
      <w:rFonts w:ascii="Times New Roman" w:hAnsi="Times New Roman"/>
      <w:color w:val="000000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8A7878"/>
    <w:rPr>
      <w:rFonts w:ascii="Times New Roman" w:hAnsi="Times New Roman"/>
      <w:color w:val="000000"/>
      <w:sz w:val="24"/>
      <w:szCs w:val="24"/>
      <w:lang w:eastAsia="ar-SA"/>
    </w:rPr>
  </w:style>
  <w:style w:type="character" w:customStyle="1" w:styleId="Nagwek7Znak">
    <w:name w:val="Nagłówek 7 Znak"/>
    <w:link w:val="Nagwek7"/>
    <w:semiHidden/>
    <w:rsid w:val="00805987"/>
    <w:rPr>
      <w:rFonts w:ascii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140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C14028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6656E0"/>
    <w:pPr>
      <w:numPr>
        <w:numId w:val="4"/>
      </w:numPr>
    </w:pPr>
  </w:style>
  <w:style w:type="numbering" w:customStyle="1" w:styleId="Styl2">
    <w:name w:val="Styl2"/>
    <w:uiPriority w:val="99"/>
    <w:rsid w:val="006656E0"/>
    <w:pPr>
      <w:numPr>
        <w:numId w:val="5"/>
      </w:numPr>
    </w:pPr>
  </w:style>
  <w:style w:type="character" w:styleId="Hipercze">
    <w:name w:val="Hyperlink"/>
    <w:rsid w:val="00CD0E5B"/>
    <w:rPr>
      <w:color w:val="0000FF"/>
      <w:u w:val="single"/>
    </w:rPr>
  </w:style>
  <w:style w:type="character" w:styleId="UyteHipercze">
    <w:name w:val="FollowedHyperlink"/>
    <w:rsid w:val="00CD0E5B"/>
    <w:rPr>
      <w:color w:val="800080"/>
      <w:u w:val="single"/>
    </w:rPr>
  </w:style>
  <w:style w:type="paragraph" w:customStyle="1" w:styleId="xl63">
    <w:name w:val="xl63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</w:rPr>
  </w:style>
  <w:style w:type="paragraph" w:customStyle="1" w:styleId="xl71">
    <w:name w:val="xl71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72">
    <w:name w:val="xl72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</w:rPr>
  </w:style>
  <w:style w:type="paragraph" w:customStyle="1" w:styleId="xl73">
    <w:name w:val="xl73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</w:rPr>
  </w:style>
  <w:style w:type="paragraph" w:customStyle="1" w:styleId="xl74">
    <w:name w:val="xl74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75">
    <w:name w:val="xl75"/>
    <w:basedOn w:val="Normalny"/>
    <w:rsid w:val="00CD0E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</w:rPr>
  </w:style>
  <w:style w:type="paragraph" w:customStyle="1" w:styleId="xl76">
    <w:name w:val="xl76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</w:rPr>
  </w:style>
  <w:style w:type="paragraph" w:customStyle="1" w:styleId="xl77">
    <w:name w:val="xl77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</w:rPr>
  </w:style>
  <w:style w:type="paragraph" w:customStyle="1" w:styleId="xl78">
    <w:name w:val="xl78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79">
    <w:name w:val="xl79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0">
    <w:name w:val="xl80"/>
    <w:basedOn w:val="Normalny"/>
    <w:rsid w:val="00CD0E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Normalny"/>
    <w:rsid w:val="00CD0E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Normalny"/>
    <w:rsid w:val="00CD0E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alny"/>
    <w:rsid w:val="00CD0E5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alny"/>
    <w:rsid w:val="00CD0E5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89">
    <w:name w:val="xl89"/>
    <w:basedOn w:val="Normalny"/>
    <w:rsid w:val="00CD0E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Normalny"/>
    <w:rsid w:val="00CD0E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Normalny"/>
    <w:rsid w:val="00CD0E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Normalny"/>
    <w:rsid w:val="00CD0E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Tekstkomentarza">
    <w:name w:val="annotation text"/>
    <w:basedOn w:val="Normalny"/>
    <w:semiHidden/>
    <w:rsid w:val="00352F0F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D1712"/>
    <w:pPr>
      <w:ind w:left="708"/>
    </w:pPr>
  </w:style>
  <w:style w:type="character" w:customStyle="1" w:styleId="Nagwek1Znak">
    <w:name w:val="Nagłówek 1 Znak"/>
    <w:link w:val="Nagwek1"/>
    <w:rsid w:val="00D66F36"/>
    <w:rPr>
      <w:rFonts w:ascii="Times New Roman" w:hAnsi="Times New Roman"/>
      <w:b/>
      <w:bCs/>
      <w:color w:val="000000"/>
      <w:lang w:eastAsia="ar-SA"/>
    </w:rPr>
  </w:style>
  <w:style w:type="character" w:customStyle="1" w:styleId="Nagwek2Znak">
    <w:name w:val="Nagłówek 2 Znak"/>
    <w:link w:val="Nagwek2"/>
    <w:rsid w:val="00D66F36"/>
    <w:rPr>
      <w:rFonts w:ascii="Times New Roman" w:hAnsi="Times New Roman"/>
      <w:b/>
      <w:bCs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D66F36"/>
    <w:rPr>
      <w:b/>
      <w:bCs/>
      <w:sz w:val="36"/>
      <w:szCs w:val="36"/>
      <w:lang w:eastAsia="ar-SA"/>
    </w:rPr>
  </w:style>
  <w:style w:type="character" w:customStyle="1" w:styleId="Nagwek4Znak">
    <w:name w:val="Nagłówek 4 Znak"/>
    <w:link w:val="Nagwek4"/>
    <w:rsid w:val="00D66F36"/>
    <w:rPr>
      <w:rFonts w:ascii="Times New Roman" w:hAnsi="Times New Roman"/>
      <w:b/>
      <w:bCs/>
      <w:color w:val="000000"/>
      <w:sz w:val="24"/>
      <w:szCs w:val="24"/>
      <w:shd w:val="clear" w:color="auto" w:fill="FFFF00"/>
      <w:lang w:eastAsia="ar-SA"/>
    </w:rPr>
  </w:style>
  <w:style w:type="character" w:customStyle="1" w:styleId="Nagwek8Znak">
    <w:name w:val="Nagłówek 8 Znak"/>
    <w:link w:val="Nagwek8"/>
    <w:rsid w:val="00D66F36"/>
    <w:rPr>
      <w:rFonts w:ascii="Times New Roman" w:hAnsi="Times New Roman"/>
      <w:b/>
      <w:b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D66F36"/>
    <w:rPr>
      <w:rFonts w:ascii="Times New Roman" w:hAnsi="Times New Roman"/>
      <w:sz w:val="24"/>
      <w:szCs w:val="24"/>
      <w:u w:val="single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66F36"/>
  </w:style>
  <w:style w:type="character" w:customStyle="1" w:styleId="Nagwek5Znak">
    <w:name w:val="Nagłówek 5 Znak"/>
    <w:link w:val="Nagwek5"/>
    <w:rsid w:val="00D66F36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D66F36"/>
    <w:rPr>
      <w:rFonts w:ascii="Times New Roman" w:hAnsi="Times New Roman"/>
      <w:b/>
      <w:bCs/>
      <w:sz w:val="22"/>
      <w:szCs w:val="22"/>
    </w:rPr>
  </w:style>
  <w:style w:type="character" w:customStyle="1" w:styleId="NagwekZnak1">
    <w:name w:val="Nagłówek Znak1"/>
    <w:semiHidden/>
    <w:locked/>
    <w:rsid w:val="00D66F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D66F36"/>
    <w:pPr>
      <w:tabs>
        <w:tab w:val="left" w:pos="567"/>
      </w:tabs>
      <w:suppressAutoHyphens/>
      <w:spacing w:after="0" w:line="240" w:lineRule="auto"/>
      <w:jc w:val="both"/>
    </w:pPr>
    <w:rPr>
      <w:rFonts w:ascii="Times New Roman" w:hAnsi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link w:val="Tekstpodstawowy"/>
    <w:semiHidden/>
    <w:rsid w:val="00D66F36"/>
    <w:rPr>
      <w:rFonts w:ascii="Times New Roman" w:hAnsi="Times New Roman"/>
      <w:b/>
      <w:bCs/>
      <w:sz w:val="32"/>
      <w:szCs w:val="32"/>
      <w:lang w:eastAsia="ar-SA"/>
    </w:rPr>
  </w:style>
  <w:style w:type="paragraph" w:styleId="Listapunktowana2">
    <w:name w:val="List Bullet 2"/>
    <w:basedOn w:val="Normalny"/>
    <w:autoRedefine/>
    <w:semiHidden/>
    <w:unhideWhenUsed/>
    <w:rsid w:val="00D66F36"/>
    <w:pPr>
      <w:tabs>
        <w:tab w:val="num" w:pos="360"/>
      </w:tabs>
      <w:spacing w:after="0" w:line="240" w:lineRule="auto"/>
      <w:ind w:left="360" w:hanging="360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1"/>
    <w:qFormat/>
    <w:rsid w:val="00D66F36"/>
    <w:pPr>
      <w:spacing w:after="0" w:line="240" w:lineRule="auto"/>
      <w:jc w:val="center"/>
    </w:pPr>
    <w:rPr>
      <w:rFonts w:ascii="Arial" w:hAnsi="Arial"/>
      <w:b/>
      <w:sz w:val="18"/>
      <w:szCs w:val="20"/>
    </w:rPr>
  </w:style>
  <w:style w:type="character" w:customStyle="1" w:styleId="TytuZnak">
    <w:name w:val="Tytuł Znak"/>
    <w:rsid w:val="00D66F3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ytuZnak1">
    <w:name w:val="Tytuł Znak1"/>
    <w:link w:val="Tytu"/>
    <w:locked/>
    <w:rsid w:val="00D66F36"/>
    <w:rPr>
      <w:rFonts w:ascii="Arial" w:hAnsi="Arial" w:cs="Arial"/>
      <w:b/>
      <w:sz w:val="18"/>
    </w:rPr>
  </w:style>
  <w:style w:type="paragraph" w:styleId="Zwrotpoegnalny">
    <w:name w:val="Closing"/>
    <w:basedOn w:val="Normalny"/>
    <w:link w:val="ZwrotpoegnalnyZnak1"/>
    <w:semiHidden/>
    <w:unhideWhenUsed/>
    <w:rsid w:val="00D66F36"/>
    <w:pPr>
      <w:spacing w:after="0" w:line="220" w:lineRule="atLeast"/>
      <w:ind w:left="840" w:right="-360"/>
    </w:pPr>
    <w:rPr>
      <w:rFonts w:ascii="Times New Roman" w:hAnsi="Times New Roman"/>
      <w:sz w:val="20"/>
      <w:szCs w:val="20"/>
    </w:rPr>
  </w:style>
  <w:style w:type="character" w:customStyle="1" w:styleId="ZwrotpoegnalnyZnak">
    <w:name w:val="Zwrot pożegnalny Znak"/>
    <w:semiHidden/>
    <w:rsid w:val="00D66F36"/>
    <w:rPr>
      <w:sz w:val="22"/>
      <w:szCs w:val="22"/>
    </w:rPr>
  </w:style>
  <w:style w:type="character" w:customStyle="1" w:styleId="ZwrotpoegnalnyZnak1">
    <w:name w:val="Zwrot pożegnalny Znak1"/>
    <w:link w:val="Zwrotpoegnalny"/>
    <w:semiHidden/>
    <w:locked/>
    <w:rsid w:val="00D66F36"/>
    <w:rPr>
      <w:rFonts w:ascii="Times New Roman" w:hAnsi="Times New Roman"/>
    </w:rPr>
  </w:style>
  <w:style w:type="paragraph" w:styleId="Podtytu">
    <w:name w:val="Subtitle"/>
    <w:basedOn w:val="Normalny"/>
    <w:link w:val="PodtytuZnak1"/>
    <w:qFormat/>
    <w:rsid w:val="00D66F36"/>
    <w:pPr>
      <w:suppressAutoHyphens/>
      <w:spacing w:after="60" w:line="240" w:lineRule="auto"/>
      <w:jc w:val="center"/>
      <w:outlineLvl w:val="1"/>
    </w:pPr>
    <w:rPr>
      <w:rFonts w:ascii="Arial" w:hAnsi="Arial"/>
      <w:sz w:val="24"/>
      <w:szCs w:val="24"/>
      <w:lang w:eastAsia="ar-SA"/>
    </w:rPr>
  </w:style>
  <w:style w:type="character" w:customStyle="1" w:styleId="PodtytuZnak">
    <w:name w:val="Podtytuł Znak"/>
    <w:rsid w:val="00D66F36"/>
    <w:rPr>
      <w:rFonts w:ascii="Cambria" w:eastAsia="Times New Roman" w:hAnsi="Cambria" w:cs="Times New Roman"/>
      <w:sz w:val="24"/>
      <w:szCs w:val="24"/>
    </w:rPr>
  </w:style>
  <w:style w:type="character" w:customStyle="1" w:styleId="PodtytuZnak1">
    <w:name w:val="Podtytuł Znak1"/>
    <w:link w:val="Podtytu"/>
    <w:locked/>
    <w:rsid w:val="00D66F36"/>
    <w:rPr>
      <w:rFonts w:ascii="Arial" w:hAnsi="Arial" w:cs="Arial"/>
      <w:sz w:val="24"/>
      <w:szCs w:val="24"/>
      <w:lang w:eastAsia="ar-SA"/>
    </w:rPr>
  </w:style>
  <w:style w:type="character" w:customStyle="1" w:styleId="Tekstpodstawowy2Znak">
    <w:name w:val="Tekst podstawowy 2 Znak"/>
    <w:link w:val="Tekstpodstawowy2"/>
    <w:semiHidden/>
    <w:rsid w:val="00D66F36"/>
    <w:rPr>
      <w:rFonts w:ascii="Times New Roman" w:hAnsi="Times New Roman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D66F36"/>
    <w:pPr>
      <w:suppressAutoHyphens/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2Znak1">
    <w:name w:val="Tekst podstawowy 2 Znak1"/>
    <w:uiPriority w:val="99"/>
    <w:semiHidden/>
    <w:rsid w:val="00D66F36"/>
    <w:rPr>
      <w:sz w:val="22"/>
      <w:szCs w:val="22"/>
    </w:rPr>
  </w:style>
  <w:style w:type="character" w:customStyle="1" w:styleId="Tekstpodstawowy3Znak">
    <w:name w:val="Tekst podstawowy 3 Znak"/>
    <w:link w:val="Tekstpodstawowy3"/>
    <w:semiHidden/>
    <w:rsid w:val="00D66F36"/>
    <w:rPr>
      <w:rFonts w:ascii="Times New Roman" w:hAnsi="Times New Roman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D66F36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1">
    <w:name w:val="Tekst podstawowy 3 Znak1"/>
    <w:uiPriority w:val="99"/>
    <w:semiHidden/>
    <w:rsid w:val="00D66F36"/>
    <w:rPr>
      <w:sz w:val="16"/>
      <w:szCs w:val="16"/>
    </w:rPr>
  </w:style>
  <w:style w:type="paragraph" w:styleId="Tekstpodstawowywcity2">
    <w:name w:val="Body Text Indent 2"/>
    <w:basedOn w:val="Normalny"/>
    <w:link w:val="Tekstpodstawowywcity2Znak1"/>
    <w:semiHidden/>
    <w:unhideWhenUsed/>
    <w:rsid w:val="00D66F36"/>
    <w:pPr>
      <w:suppressAutoHyphens/>
      <w:spacing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semiHidden/>
    <w:rsid w:val="00D66F36"/>
    <w:rPr>
      <w:sz w:val="22"/>
      <w:szCs w:val="22"/>
    </w:rPr>
  </w:style>
  <w:style w:type="character" w:customStyle="1" w:styleId="Tekstpodstawowywcity2Znak1">
    <w:name w:val="Tekst podstawowy wcięty 2 Znak1"/>
    <w:link w:val="Tekstpodstawowywcity2"/>
    <w:semiHidden/>
    <w:locked/>
    <w:rsid w:val="00D66F36"/>
    <w:rPr>
      <w:rFonts w:ascii="Times New Roman" w:hAnsi="Times New Roman"/>
      <w:lang w:eastAsia="ar-SA"/>
    </w:rPr>
  </w:style>
  <w:style w:type="paragraph" w:styleId="Tekstpodstawowywcity3">
    <w:name w:val="Body Text Indent 3"/>
    <w:basedOn w:val="Normalny"/>
    <w:link w:val="Tekstpodstawowywcity3Znak1"/>
    <w:semiHidden/>
    <w:unhideWhenUsed/>
    <w:rsid w:val="00D66F36"/>
    <w:pPr>
      <w:widowControl w:val="0"/>
      <w:autoSpaceDE w:val="0"/>
      <w:autoSpaceDN w:val="0"/>
      <w:adjustRightInd w:val="0"/>
      <w:spacing w:after="0" w:line="240" w:lineRule="auto"/>
      <w:ind w:left="567" w:hanging="567"/>
    </w:pPr>
    <w:rPr>
      <w:rFonts w:ascii="Arial" w:eastAsia="Arial Unicode MS" w:hAnsi="Arial"/>
      <w:color w:val="000000"/>
    </w:rPr>
  </w:style>
  <w:style w:type="character" w:customStyle="1" w:styleId="Tekstpodstawowywcity3Znak">
    <w:name w:val="Tekst podstawowy wcięty 3 Znak"/>
    <w:semiHidden/>
    <w:rsid w:val="00D66F36"/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semiHidden/>
    <w:locked/>
    <w:rsid w:val="00D66F36"/>
    <w:rPr>
      <w:rFonts w:ascii="Arial" w:eastAsia="Arial Unicode MS" w:hAnsi="Arial" w:cs="Arial"/>
      <w:color w:val="000000"/>
      <w:sz w:val="22"/>
      <w:szCs w:val="22"/>
    </w:rPr>
  </w:style>
  <w:style w:type="paragraph" w:styleId="Mapadokumentu">
    <w:name w:val="Document Map"/>
    <w:basedOn w:val="Normalny"/>
    <w:link w:val="MapadokumentuZnak"/>
    <w:semiHidden/>
    <w:unhideWhenUsed/>
    <w:rsid w:val="00D66F36"/>
    <w:pPr>
      <w:suppressAutoHyphens/>
      <w:spacing w:after="0" w:line="240" w:lineRule="auto"/>
    </w:pPr>
    <w:rPr>
      <w:rFonts w:ascii="Tahoma" w:hAnsi="Tahoma"/>
      <w:sz w:val="16"/>
      <w:szCs w:val="16"/>
      <w:lang w:eastAsia="ar-SA"/>
    </w:rPr>
  </w:style>
  <w:style w:type="character" w:customStyle="1" w:styleId="PlandokumentuZnak">
    <w:name w:val="Plan dokumentu Znak"/>
    <w:semiHidden/>
    <w:rsid w:val="00D66F3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semiHidden/>
    <w:locked/>
    <w:rsid w:val="00D66F36"/>
    <w:rPr>
      <w:rFonts w:ascii="Tahoma" w:hAnsi="Tahoma" w:cs="Tahoma"/>
      <w:sz w:val="16"/>
      <w:szCs w:val="16"/>
      <w:lang w:eastAsia="ar-SA"/>
    </w:rPr>
  </w:style>
  <w:style w:type="paragraph" w:customStyle="1" w:styleId="Nagwek10">
    <w:name w:val="Nagłówek1"/>
    <w:basedOn w:val="Normalny"/>
    <w:next w:val="Tekstpodstawowy"/>
    <w:rsid w:val="00D66F36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D66F36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D66F36"/>
    <w:pPr>
      <w:suppressLineNumbers/>
      <w:suppressAutoHyphens/>
      <w:spacing w:after="0" w:line="240" w:lineRule="auto"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66F36"/>
    <w:pPr>
      <w:suppressAutoHyphens/>
      <w:spacing w:after="0" w:line="240" w:lineRule="auto"/>
      <w:jc w:val="both"/>
    </w:pPr>
    <w:rPr>
      <w:rFonts w:ascii="Times New Roman" w:hAnsi="Times New Roman"/>
      <w:b/>
      <w:bCs/>
      <w:sz w:val="28"/>
      <w:szCs w:val="28"/>
      <w:lang w:eastAsia="ar-SA"/>
    </w:rPr>
  </w:style>
  <w:style w:type="paragraph" w:customStyle="1" w:styleId="BodyText21">
    <w:name w:val="Body Text 21"/>
    <w:basedOn w:val="Normalny"/>
    <w:rsid w:val="00D66F36"/>
    <w:pPr>
      <w:tabs>
        <w:tab w:val="left" w:pos="0"/>
      </w:tabs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D66F36"/>
    <w:pPr>
      <w:suppressAutoHyphens/>
      <w:spacing w:after="0" w:line="240" w:lineRule="auto"/>
      <w:ind w:left="708"/>
      <w:jc w:val="both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D66F36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D66F36"/>
    <w:pPr>
      <w:suppressAutoHyphens/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66F36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D66F36"/>
    <w:pPr>
      <w:jc w:val="center"/>
    </w:pPr>
    <w:rPr>
      <w:b/>
      <w:bCs/>
    </w:rPr>
  </w:style>
  <w:style w:type="paragraph" w:customStyle="1" w:styleId="Nagwek20">
    <w:name w:val="Nagłówek2"/>
    <w:basedOn w:val="Normalny"/>
    <w:next w:val="Tekstpodstawowy"/>
    <w:rsid w:val="00D66F36"/>
    <w:pPr>
      <w:keepNext/>
      <w:spacing w:before="240" w:after="120" w:line="240" w:lineRule="auto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D66F36"/>
    <w:pPr>
      <w:suppressLineNumbers/>
      <w:spacing w:before="120" w:after="120" w:line="240" w:lineRule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D66F36"/>
  </w:style>
  <w:style w:type="paragraph" w:customStyle="1" w:styleId="Nagwek30">
    <w:name w:val="Nagłówek3"/>
    <w:basedOn w:val="Normalny"/>
    <w:next w:val="Tekstpodstawowy"/>
    <w:rsid w:val="00D66F36"/>
    <w:pPr>
      <w:keepNext/>
      <w:suppressAutoHyphens/>
      <w:spacing w:before="240" w:after="120" w:line="240" w:lineRule="auto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D66F36"/>
    <w:pPr>
      <w:suppressLineNumbers/>
      <w:suppressAutoHyphens/>
      <w:spacing w:before="120" w:after="120" w:line="240" w:lineRule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rsid w:val="00D66F36"/>
    <w:pPr>
      <w:widowControl w:val="0"/>
      <w:suppressAutoHyphens/>
      <w:autoSpaceDE w:val="0"/>
      <w:spacing w:after="0" w:line="240" w:lineRule="auto"/>
      <w:ind w:left="284" w:hanging="284"/>
    </w:pPr>
    <w:rPr>
      <w:rFonts w:ascii="Arial" w:eastAsia="Arial Unicode MS" w:hAnsi="Arial" w:cs="Arial"/>
      <w:color w:val="000000"/>
      <w:lang w:eastAsia="ar-SA"/>
    </w:rPr>
  </w:style>
  <w:style w:type="paragraph" w:customStyle="1" w:styleId="Zwrotkoczcy1">
    <w:name w:val="Zwrot kończący1"/>
    <w:basedOn w:val="Normalny"/>
    <w:rsid w:val="00D66F36"/>
    <w:pPr>
      <w:suppressAutoHyphens/>
      <w:spacing w:after="0" w:line="220" w:lineRule="atLeast"/>
      <w:ind w:left="840" w:right="-360"/>
    </w:pPr>
    <w:rPr>
      <w:rFonts w:ascii="Times New Roman" w:hAnsi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66F36"/>
    <w:pPr>
      <w:suppressAutoHyphens/>
      <w:spacing w:after="120" w:line="480" w:lineRule="auto"/>
    </w:pPr>
    <w:rPr>
      <w:rFonts w:ascii="Times New Roman" w:hAnsi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D66F36"/>
    <w:pPr>
      <w:suppressAutoHyphens/>
      <w:spacing w:after="0" w:line="240" w:lineRule="auto"/>
      <w:ind w:left="840" w:right="-360" w:firstLine="294"/>
    </w:pPr>
    <w:rPr>
      <w:rFonts w:ascii="Times New Roman" w:hAnsi="Times New Roman"/>
      <w:sz w:val="20"/>
      <w:szCs w:val="20"/>
      <w:lang w:eastAsia="ar-SA"/>
    </w:rPr>
  </w:style>
  <w:style w:type="paragraph" w:customStyle="1" w:styleId="ust">
    <w:name w:val="ust"/>
    <w:rsid w:val="00D66F36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Wyliczkreska">
    <w:name w:val="Wylicz_kreska"/>
    <w:basedOn w:val="Normalny"/>
    <w:rsid w:val="00D66F36"/>
    <w:pPr>
      <w:suppressAutoHyphens/>
      <w:spacing w:after="0" w:line="360" w:lineRule="auto"/>
      <w:ind w:left="720" w:hanging="180"/>
    </w:pPr>
    <w:rPr>
      <w:rFonts w:ascii="Times New Roman" w:hAnsi="Times New Roman"/>
      <w:sz w:val="24"/>
      <w:szCs w:val="20"/>
      <w:lang w:val="en-US" w:eastAsia="ar-SA"/>
    </w:rPr>
  </w:style>
  <w:style w:type="paragraph" w:customStyle="1" w:styleId="Tekstcofnity">
    <w:name w:val="Tekst_cofnięty"/>
    <w:basedOn w:val="Wyliczkreska"/>
    <w:rsid w:val="00D66F36"/>
    <w:pPr>
      <w:ind w:left="540" w:firstLine="0"/>
    </w:pPr>
  </w:style>
  <w:style w:type="paragraph" w:customStyle="1" w:styleId="WW-Tekstpodstawowy2">
    <w:name w:val="WW-Tekst podstawowy 2"/>
    <w:basedOn w:val="Normalny"/>
    <w:rsid w:val="00D66F36"/>
    <w:pPr>
      <w:suppressAutoHyphens/>
      <w:spacing w:after="0" w:line="240" w:lineRule="auto"/>
      <w:jc w:val="both"/>
    </w:pPr>
    <w:rPr>
      <w:rFonts w:ascii="Arial" w:hAnsi="Arial" w:cs="Arial"/>
      <w:lang w:eastAsia="ar-SA"/>
    </w:rPr>
  </w:style>
  <w:style w:type="paragraph" w:customStyle="1" w:styleId="Standard">
    <w:name w:val="Standard"/>
    <w:rsid w:val="00D66F36"/>
    <w:pPr>
      <w:widowControl w:val="0"/>
      <w:snapToGrid w:val="0"/>
    </w:pPr>
    <w:rPr>
      <w:rFonts w:ascii="Times New Roman" w:hAnsi="Times New Roman"/>
      <w:sz w:val="24"/>
    </w:rPr>
  </w:style>
  <w:style w:type="paragraph" w:customStyle="1" w:styleId="145">
    <w:name w:val="14.5"/>
    <w:basedOn w:val="Normalny"/>
    <w:rsid w:val="00D66F36"/>
    <w:pPr>
      <w:tabs>
        <w:tab w:val="left" w:pos="737"/>
      </w:tabs>
      <w:snapToGrid w:val="0"/>
      <w:spacing w:after="0" w:line="258" w:lineRule="atLeast"/>
      <w:ind w:left="737" w:hanging="454"/>
      <w:jc w:val="both"/>
    </w:pPr>
    <w:rPr>
      <w:rFonts w:ascii="FrankfurtGothic" w:hAnsi="FrankfurtGothic"/>
      <w:color w:val="000000"/>
      <w:sz w:val="17"/>
      <w:szCs w:val="20"/>
    </w:rPr>
  </w:style>
  <w:style w:type="paragraph" w:customStyle="1" w:styleId="Nagwek50">
    <w:name w:val="Nagłówek5"/>
    <w:basedOn w:val="Normalny"/>
    <w:next w:val="Tekstpodstawowy"/>
    <w:rsid w:val="00D66F36"/>
    <w:pPr>
      <w:keepNext/>
      <w:suppressAutoHyphens/>
      <w:spacing w:before="240" w:after="120" w:line="240" w:lineRule="auto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rsid w:val="00D66F36"/>
    <w:pPr>
      <w:suppressLineNumbers/>
      <w:suppressAutoHyphens/>
      <w:spacing w:before="120" w:after="120" w:line="240" w:lineRule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D66F36"/>
    <w:pPr>
      <w:keepNext/>
      <w:suppressAutoHyphens/>
      <w:spacing w:before="240" w:after="120" w:line="240" w:lineRule="auto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D66F36"/>
    <w:pPr>
      <w:suppressLineNumbers/>
      <w:suppressAutoHyphens/>
      <w:spacing w:before="120" w:after="120" w:line="240" w:lineRule="auto"/>
    </w:pPr>
    <w:rPr>
      <w:rFonts w:ascii="Times New Roman" w:hAnsi="Times New Roman"/>
      <w:i/>
      <w:iCs/>
      <w:sz w:val="24"/>
      <w:szCs w:val="24"/>
      <w:lang w:eastAsia="ar-SA"/>
    </w:rPr>
  </w:style>
  <w:style w:type="character" w:customStyle="1" w:styleId="WW8Num2z0">
    <w:name w:val="WW8Num2z0"/>
    <w:rsid w:val="00D66F36"/>
    <w:rPr>
      <w:rFonts w:ascii="Times New Roman" w:eastAsia="Times New Roman" w:hAnsi="Times New Roman" w:cs="Times New Roman" w:hint="default"/>
    </w:rPr>
  </w:style>
  <w:style w:type="character" w:customStyle="1" w:styleId="WW8Num4z0">
    <w:name w:val="WW8Num4z0"/>
    <w:rsid w:val="00D66F36"/>
    <w:rPr>
      <w:rFonts w:ascii="Wingdings" w:hAnsi="Wingdings" w:cs="Wingdings" w:hint="default"/>
      <w:sz w:val="40"/>
      <w:szCs w:val="40"/>
    </w:rPr>
  </w:style>
  <w:style w:type="character" w:customStyle="1" w:styleId="WW8Num4z1">
    <w:name w:val="WW8Num4z1"/>
    <w:rsid w:val="00D66F36"/>
    <w:rPr>
      <w:rFonts w:ascii="Courier New" w:hAnsi="Courier New" w:cs="Courier New" w:hint="default"/>
    </w:rPr>
  </w:style>
  <w:style w:type="character" w:customStyle="1" w:styleId="WW8Num4z2">
    <w:name w:val="WW8Num4z2"/>
    <w:rsid w:val="00D66F36"/>
    <w:rPr>
      <w:rFonts w:ascii="Wingdings" w:hAnsi="Wingdings" w:cs="Wingdings" w:hint="default"/>
    </w:rPr>
  </w:style>
  <w:style w:type="character" w:customStyle="1" w:styleId="WW8Num4z3">
    <w:name w:val="WW8Num4z3"/>
    <w:rsid w:val="00D66F36"/>
    <w:rPr>
      <w:rFonts w:ascii="Symbol" w:hAnsi="Symbol" w:cs="Symbol" w:hint="default"/>
    </w:rPr>
  </w:style>
  <w:style w:type="character" w:customStyle="1" w:styleId="WW8Num13z0">
    <w:name w:val="WW8Num13z0"/>
    <w:rsid w:val="00D66F36"/>
    <w:rPr>
      <w:rFonts w:ascii="Symbol" w:hAnsi="Symbol" w:cs="Symbol" w:hint="default"/>
      <w:sz w:val="40"/>
      <w:szCs w:val="40"/>
    </w:rPr>
  </w:style>
  <w:style w:type="character" w:customStyle="1" w:styleId="WW8Num13z1">
    <w:name w:val="WW8Num13z1"/>
    <w:rsid w:val="00D66F36"/>
    <w:rPr>
      <w:rFonts w:ascii="Courier New" w:hAnsi="Courier New" w:cs="Courier New" w:hint="default"/>
    </w:rPr>
  </w:style>
  <w:style w:type="character" w:customStyle="1" w:styleId="WW8Num13z2">
    <w:name w:val="WW8Num13z2"/>
    <w:rsid w:val="00D66F36"/>
    <w:rPr>
      <w:rFonts w:ascii="Wingdings" w:hAnsi="Wingdings" w:cs="Wingdings" w:hint="default"/>
    </w:rPr>
  </w:style>
  <w:style w:type="character" w:customStyle="1" w:styleId="WW8Num13z3">
    <w:name w:val="WW8Num13z3"/>
    <w:rsid w:val="00D66F36"/>
    <w:rPr>
      <w:rFonts w:ascii="Symbol" w:hAnsi="Symbol" w:cs="Symbol" w:hint="default"/>
    </w:rPr>
  </w:style>
  <w:style w:type="character" w:customStyle="1" w:styleId="WW8Num16z0">
    <w:name w:val="WW8Num16z0"/>
    <w:rsid w:val="00D66F36"/>
    <w:rPr>
      <w:rFonts w:ascii="Times New Roman" w:hAnsi="Times New Roman" w:cs="Times New Roman" w:hint="default"/>
    </w:rPr>
  </w:style>
  <w:style w:type="character" w:customStyle="1" w:styleId="WW8Num19z0">
    <w:name w:val="WW8Num19z0"/>
    <w:rsid w:val="00D66F36"/>
    <w:rPr>
      <w:b/>
      <w:bCs w:val="0"/>
    </w:rPr>
  </w:style>
  <w:style w:type="character" w:customStyle="1" w:styleId="WW8Num22z0">
    <w:name w:val="WW8Num22z0"/>
    <w:rsid w:val="00D66F36"/>
    <w:rPr>
      <w:rFonts w:ascii="Times New Roman" w:hAnsi="Times New Roman" w:cs="Times New Roman" w:hint="default"/>
    </w:rPr>
  </w:style>
  <w:style w:type="character" w:customStyle="1" w:styleId="WW8Num24z0">
    <w:name w:val="WW8Num24z0"/>
    <w:rsid w:val="00D66F36"/>
    <w:rPr>
      <w:b/>
      <w:bCs w:val="0"/>
      <w:color w:val="auto"/>
    </w:rPr>
  </w:style>
  <w:style w:type="character" w:customStyle="1" w:styleId="WW8Num30z0">
    <w:name w:val="WW8Num30z0"/>
    <w:rsid w:val="00D66F36"/>
    <w:rPr>
      <w:sz w:val="24"/>
      <w:szCs w:val="24"/>
    </w:rPr>
  </w:style>
  <w:style w:type="character" w:customStyle="1" w:styleId="WW8Num46z0">
    <w:name w:val="WW8Num46z0"/>
    <w:rsid w:val="00D66F36"/>
    <w:rPr>
      <w:b w:val="0"/>
      <w:bCs w:val="0"/>
    </w:rPr>
  </w:style>
  <w:style w:type="character" w:customStyle="1" w:styleId="WW8Num46z1">
    <w:name w:val="WW8Num46z1"/>
    <w:rsid w:val="00D66F36"/>
    <w:rPr>
      <w:sz w:val="24"/>
      <w:szCs w:val="24"/>
    </w:rPr>
  </w:style>
  <w:style w:type="character" w:customStyle="1" w:styleId="WW8Num47z0">
    <w:name w:val="WW8Num47z0"/>
    <w:rsid w:val="00D66F36"/>
    <w:rPr>
      <w:b w:val="0"/>
      <w:bCs w:val="0"/>
    </w:rPr>
  </w:style>
  <w:style w:type="character" w:customStyle="1" w:styleId="WW8Num48z0">
    <w:name w:val="WW8Num48z0"/>
    <w:rsid w:val="00D66F36"/>
    <w:rPr>
      <w:b/>
      <w:bCs/>
      <w:i w:val="0"/>
      <w:iCs w:val="0"/>
    </w:rPr>
  </w:style>
  <w:style w:type="character" w:customStyle="1" w:styleId="WW8Num48z1">
    <w:name w:val="WW8Num48z1"/>
    <w:rsid w:val="00D66F36"/>
    <w:rPr>
      <w:rFonts w:ascii="Arial" w:hAnsi="Arial" w:cs="Arial" w:hint="default"/>
      <w:b w:val="0"/>
      <w:bCs w:val="0"/>
      <w:i w:val="0"/>
      <w:iCs w:val="0"/>
      <w:sz w:val="22"/>
      <w:szCs w:val="22"/>
    </w:rPr>
  </w:style>
  <w:style w:type="character" w:customStyle="1" w:styleId="WW8Num48z2">
    <w:name w:val="WW8Num48z2"/>
    <w:rsid w:val="00D66F36"/>
    <w:rPr>
      <w:rFonts w:ascii="Times New Roman" w:eastAsia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48z3">
    <w:name w:val="WW8Num48z3"/>
    <w:rsid w:val="00D66F36"/>
    <w:rPr>
      <w:b w:val="0"/>
      <w:bCs w:val="0"/>
    </w:rPr>
  </w:style>
  <w:style w:type="character" w:customStyle="1" w:styleId="WW8Num51z0">
    <w:name w:val="WW8Num51z0"/>
    <w:rsid w:val="00D66F36"/>
    <w:rPr>
      <w:rFonts w:ascii="Times New Roman" w:eastAsia="Times New Roman" w:hAnsi="Times New Roman" w:cs="Times New Roman" w:hint="default"/>
    </w:rPr>
  </w:style>
  <w:style w:type="character" w:customStyle="1" w:styleId="WW8Num51z2">
    <w:name w:val="WW8Num51z2"/>
    <w:rsid w:val="00D66F36"/>
    <w:rPr>
      <w:color w:val="000000"/>
    </w:rPr>
  </w:style>
  <w:style w:type="character" w:customStyle="1" w:styleId="WW8Num53z0">
    <w:name w:val="WW8Num53z0"/>
    <w:rsid w:val="00D66F36"/>
    <w:rPr>
      <w:rFonts w:ascii="Symbol" w:hAnsi="Symbol" w:cs="Symbol" w:hint="default"/>
      <w:sz w:val="40"/>
      <w:szCs w:val="40"/>
    </w:rPr>
  </w:style>
  <w:style w:type="character" w:customStyle="1" w:styleId="WW8Num53z1">
    <w:name w:val="WW8Num53z1"/>
    <w:rsid w:val="00D66F36"/>
    <w:rPr>
      <w:rFonts w:ascii="Courier New" w:hAnsi="Courier New" w:cs="Courier New" w:hint="default"/>
    </w:rPr>
  </w:style>
  <w:style w:type="character" w:customStyle="1" w:styleId="WW8Num53z2">
    <w:name w:val="WW8Num53z2"/>
    <w:rsid w:val="00D66F36"/>
    <w:rPr>
      <w:rFonts w:ascii="Wingdings" w:hAnsi="Wingdings" w:cs="Wingdings" w:hint="default"/>
    </w:rPr>
  </w:style>
  <w:style w:type="character" w:customStyle="1" w:styleId="WW8Num53z3">
    <w:name w:val="WW8Num53z3"/>
    <w:rsid w:val="00D66F36"/>
    <w:rPr>
      <w:rFonts w:ascii="Symbol" w:hAnsi="Symbol" w:cs="Symbol" w:hint="default"/>
    </w:rPr>
  </w:style>
  <w:style w:type="character" w:customStyle="1" w:styleId="WW8Num54z0">
    <w:name w:val="WW8Num54z0"/>
    <w:rsid w:val="00D66F36"/>
    <w:rPr>
      <w:rFonts w:ascii="Symbol" w:hAnsi="Symbol" w:cs="Symbol" w:hint="default"/>
      <w:sz w:val="40"/>
      <w:szCs w:val="40"/>
    </w:rPr>
  </w:style>
  <w:style w:type="character" w:customStyle="1" w:styleId="WW8Num54z1">
    <w:name w:val="WW8Num54z1"/>
    <w:rsid w:val="00D66F36"/>
    <w:rPr>
      <w:rFonts w:ascii="Courier New" w:hAnsi="Courier New" w:cs="Courier New" w:hint="default"/>
    </w:rPr>
  </w:style>
  <w:style w:type="character" w:customStyle="1" w:styleId="WW8Num54z2">
    <w:name w:val="WW8Num54z2"/>
    <w:rsid w:val="00D66F36"/>
    <w:rPr>
      <w:rFonts w:ascii="Wingdings" w:hAnsi="Wingdings" w:cs="Wingdings" w:hint="default"/>
    </w:rPr>
  </w:style>
  <w:style w:type="character" w:customStyle="1" w:styleId="WW8Num54z3">
    <w:name w:val="WW8Num54z3"/>
    <w:rsid w:val="00D66F36"/>
    <w:rPr>
      <w:rFonts w:ascii="Symbol" w:hAnsi="Symbol" w:cs="Symbol" w:hint="default"/>
    </w:rPr>
  </w:style>
  <w:style w:type="character" w:customStyle="1" w:styleId="WW8Num58z0">
    <w:name w:val="WW8Num58z0"/>
    <w:rsid w:val="00D66F36"/>
    <w:rPr>
      <w:rFonts w:ascii="Wingdings" w:hAnsi="Wingdings" w:hint="default"/>
    </w:rPr>
  </w:style>
  <w:style w:type="character" w:customStyle="1" w:styleId="WW8Num58z1">
    <w:name w:val="WW8Num58z1"/>
    <w:rsid w:val="00D66F36"/>
    <w:rPr>
      <w:rFonts w:ascii="Courier New" w:hAnsi="Courier New" w:cs="Courier New" w:hint="default"/>
    </w:rPr>
  </w:style>
  <w:style w:type="character" w:customStyle="1" w:styleId="WW8Num58z3">
    <w:name w:val="WW8Num58z3"/>
    <w:rsid w:val="00D66F36"/>
    <w:rPr>
      <w:rFonts w:ascii="Symbol" w:hAnsi="Symbol" w:hint="default"/>
    </w:rPr>
  </w:style>
  <w:style w:type="character" w:customStyle="1" w:styleId="WW8Num63z0">
    <w:name w:val="WW8Num63z0"/>
    <w:rsid w:val="00D66F36"/>
    <w:rPr>
      <w:b/>
      <w:bCs w:val="0"/>
    </w:rPr>
  </w:style>
  <w:style w:type="character" w:customStyle="1" w:styleId="WW8Num66z0">
    <w:name w:val="WW8Num66z0"/>
    <w:rsid w:val="00D66F36"/>
    <w:rPr>
      <w:b/>
      <w:bCs w:val="0"/>
      <w:color w:val="auto"/>
    </w:rPr>
  </w:style>
  <w:style w:type="character" w:customStyle="1" w:styleId="WW8Num67z0">
    <w:name w:val="WW8Num67z0"/>
    <w:rsid w:val="00D66F36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68z0">
    <w:name w:val="WW8Num68z0"/>
    <w:rsid w:val="00D66F36"/>
    <w:rPr>
      <w:b/>
      <w:bCs/>
      <w:i w:val="0"/>
      <w:iCs w:val="0"/>
    </w:rPr>
  </w:style>
  <w:style w:type="character" w:customStyle="1" w:styleId="WW8Num69z0">
    <w:name w:val="WW8Num69z0"/>
    <w:rsid w:val="00D66F36"/>
    <w:rPr>
      <w:rFonts w:ascii="Wingdings" w:hAnsi="Wingdings" w:cs="Wingdings" w:hint="default"/>
      <w:sz w:val="40"/>
      <w:szCs w:val="40"/>
    </w:rPr>
  </w:style>
  <w:style w:type="character" w:customStyle="1" w:styleId="WW8Num69z1">
    <w:name w:val="WW8Num69z1"/>
    <w:rsid w:val="00D66F36"/>
    <w:rPr>
      <w:rFonts w:ascii="Courier New" w:hAnsi="Courier New" w:cs="Courier New" w:hint="default"/>
    </w:rPr>
  </w:style>
  <w:style w:type="character" w:customStyle="1" w:styleId="WW8Num69z2">
    <w:name w:val="WW8Num69z2"/>
    <w:rsid w:val="00D66F36"/>
    <w:rPr>
      <w:rFonts w:ascii="Wingdings" w:hAnsi="Wingdings" w:cs="Wingdings" w:hint="default"/>
    </w:rPr>
  </w:style>
  <w:style w:type="character" w:customStyle="1" w:styleId="WW8Num69z3">
    <w:name w:val="WW8Num69z3"/>
    <w:rsid w:val="00D66F36"/>
    <w:rPr>
      <w:rFonts w:ascii="Symbol" w:hAnsi="Symbol" w:cs="Symbol" w:hint="default"/>
    </w:rPr>
  </w:style>
  <w:style w:type="character" w:customStyle="1" w:styleId="WW8Num72z0">
    <w:name w:val="WW8Num72z0"/>
    <w:rsid w:val="00D66F36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73z0">
    <w:name w:val="WW8Num73z0"/>
    <w:rsid w:val="00D66F36"/>
    <w:rPr>
      <w:b/>
      <w:bCs w:val="0"/>
      <w:color w:val="auto"/>
    </w:rPr>
  </w:style>
  <w:style w:type="character" w:customStyle="1" w:styleId="WW8Num81z0">
    <w:name w:val="WW8Num81z0"/>
    <w:rsid w:val="00D66F36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88z1">
    <w:name w:val="WW8Num88z1"/>
    <w:rsid w:val="00D66F36"/>
    <w:rPr>
      <w:b w:val="0"/>
      <w:bCs w:val="0"/>
    </w:rPr>
  </w:style>
  <w:style w:type="character" w:customStyle="1" w:styleId="WW8Num91z0">
    <w:name w:val="WW8Num91z0"/>
    <w:rsid w:val="00D66F36"/>
    <w:rPr>
      <w:rFonts w:ascii="Symbol" w:hAnsi="Symbol" w:cs="Symbol" w:hint="default"/>
    </w:rPr>
  </w:style>
  <w:style w:type="character" w:customStyle="1" w:styleId="WW8Num91z1">
    <w:name w:val="WW8Num91z1"/>
    <w:rsid w:val="00D66F36"/>
    <w:rPr>
      <w:rFonts w:ascii="Courier New" w:hAnsi="Courier New" w:cs="Courier New" w:hint="default"/>
    </w:rPr>
  </w:style>
  <w:style w:type="character" w:customStyle="1" w:styleId="WW8Num91z2">
    <w:name w:val="WW8Num91z2"/>
    <w:rsid w:val="00D66F36"/>
    <w:rPr>
      <w:rFonts w:ascii="Wingdings" w:hAnsi="Wingdings" w:cs="Wingdings" w:hint="default"/>
    </w:rPr>
  </w:style>
  <w:style w:type="character" w:customStyle="1" w:styleId="WW8Num94z0">
    <w:name w:val="WW8Num94z0"/>
    <w:rsid w:val="00D66F36"/>
    <w:rPr>
      <w:rFonts w:ascii="Times New Roman" w:hAnsi="Times New Roman" w:cs="Times New Roman" w:hint="default"/>
    </w:rPr>
  </w:style>
  <w:style w:type="character" w:customStyle="1" w:styleId="WW8Num98z0">
    <w:name w:val="WW8Num98z0"/>
    <w:rsid w:val="00D66F36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D66F36"/>
  </w:style>
  <w:style w:type="character" w:customStyle="1" w:styleId="dane1">
    <w:name w:val="dane1"/>
    <w:rsid w:val="00D66F36"/>
    <w:rPr>
      <w:color w:val="0000CD"/>
    </w:rPr>
  </w:style>
  <w:style w:type="character" w:customStyle="1" w:styleId="Absatz-Standardschriftart">
    <w:name w:val="Absatz-Standardschriftart"/>
    <w:rsid w:val="00D66F36"/>
  </w:style>
  <w:style w:type="character" w:customStyle="1" w:styleId="WW-Absatz-Standardschriftart">
    <w:name w:val="WW-Absatz-Standardschriftart"/>
    <w:rsid w:val="00D66F36"/>
  </w:style>
  <w:style w:type="character" w:customStyle="1" w:styleId="Domylnaczcionkaakapitu2">
    <w:name w:val="Domyślna czcionka akapitu2"/>
    <w:rsid w:val="00D66F36"/>
  </w:style>
  <w:style w:type="character" w:customStyle="1" w:styleId="WW-Absatz-Standardschriftart1">
    <w:name w:val="WW-Absatz-Standardschriftart1"/>
    <w:rsid w:val="00D66F36"/>
  </w:style>
  <w:style w:type="character" w:customStyle="1" w:styleId="WW-Absatz-Standardschriftart11">
    <w:name w:val="WW-Absatz-Standardschriftart11"/>
    <w:rsid w:val="00D66F36"/>
  </w:style>
  <w:style w:type="character" w:customStyle="1" w:styleId="WW-Absatz-Standardschriftart111">
    <w:name w:val="WW-Absatz-Standardschriftart111"/>
    <w:rsid w:val="00D66F36"/>
  </w:style>
  <w:style w:type="character" w:customStyle="1" w:styleId="WW-Absatz-Standardschriftart1111">
    <w:name w:val="WW-Absatz-Standardschriftart1111"/>
    <w:rsid w:val="00D66F36"/>
  </w:style>
  <w:style w:type="character" w:customStyle="1" w:styleId="WW-Absatz-Standardschriftart11111">
    <w:name w:val="WW-Absatz-Standardschriftart11111"/>
    <w:rsid w:val="00D66F36"/>
  </w:style>
  <w:style w:type="character" w:customStyle="1" w:styleId="WW-Absatz-Standardschriftart111111">
    <w:name w:val="WW-Absatz-Standardschriftart111111"/>
    <w:rsid w:val="00D66F36"/>
  </w:style>
  <w:style w:type="character" w:customStyle="1" w:styleId="WW-Absatz-Standardschriftart1111111">
    <w:name w:val="WW-Absatz-Standardschriftart1111111"/>
    <w:rsid w:val="00D66F36"/>
  </w:style>
  <w:style w:type="character" w:customStyle="1" w:styleId="WW-Absatz-Standardschriftart11111111">
    <w:name w:val="WW-Absatz-Standardschriftart11111111"/>
    <w:rsid w:val="00D66F36"/>
  </w:style>
  <w:style w:type="character" w:customStyle="1" w:styleId="WW-Absatz-Standardschriftart111111111">
    <w:name w:val="WW-Absatz-Standardschriftart111111111"/>
    <w:rsid w:val="00D66F36"/>
  </w:style>
  <w:style w:type="character" w:customStyle="1" w:styleId="WW-Absatz-Standardschriftart1111111111">
    <w:name w:val="WW-Absatz-Standardschriftart1111111111"/>
    <w:rsid w:val="00D66F36"/>
  </w:style>
  <w:style w:type="character" w:customStyle="1" w:styleId="WW-Absatz-Standardschriftart11111111111">
    <w:name w:val="WW-Absatz-Standardschriftart11111111111"/>
    <w:rsid w:val="00D66F36"/>
  </w:style>
  <w:style w:type="character" w:customStyle="1" w:styleId="WW-Absatz-Standardschriftart111111111111">
    <w:name w:val="WW-Absatz-Standardschriftart111111111111"/>
    <w:rsid w:val="00D66F36"/>
  </w:style>
  <w:style w:type="character" w:customStyle="1" w:styleId="WW-Absatz-Standardschriftart1111111111111">
    <w:name w:val="WW-Absatz-Standardschriftart1111111111111"/>
    <w:rsid w:val="00D66F36"/>
  </w:style>
  <w:style w:type="character" w:customStyle="1" w:styleId="WW-Absatz-Standardschriftart11111111111111">
    <w:name w:val="WW-Absatz-Standardschriftart11111111111111"/>
    <w:rsid w:val="00D66F36"/>
  </w:style>
  <w:style w:type="character" w:customStyle="1" w:styleId="WW-Absatz-Standardschriftart111111111111111">
    <w:name w:val="WW-Absatz-Standardschriftart111111111111111"/>
    <w:rsid w:val="00D66F36"/>
  </w:style>
  <w:style w:type="character" w:customStyle="1" w:styleId="WW-Absatz-Standardschriftart1111111111111111">
    <w:name w:val="WW-Absatz-Standardschriftart1111111111111111"/>
    <w:rsid w:val="00D66F36"/>
  </w:style>
  <w:style w:type="character" w:customStyle="1" w:styleId="WW-Absatz-Standardschriftart11111111111111111">
    <w:name w:val="WW-Absatz-Standardschriftart11111111111111111"/>
    <w:rsid w:val="00D66F36"/>
  </w:style>
  <w:style w:type="character" w:customStyle="1" w:styleId="WW-Absatz-Standardschriftart111111111111111111">
    <w:name w:val="WW-Absatz-Standardschriftart111111111111111111"/>
    <w:rsid w:val="00D66F36"/>
  </w:style>
  <w:style w:type="character" w:customStyle="1" w:styleId="WW-Absatz-Standardschriftart1111111111111111111">
    <w:name w:val="WW-Absatz-Standardschriftart1111111111111111111"/>
    <w:rsid w:val="00D66F36"/>
  </w:style>
  <w:style w:type="character" w:customStyle="1" w:styleId="WW8Num1z1">
    <w:name w:val="WW8Num1z1"/>
    <w:rsid w:val="00D66F36"/>
    <w:rPr>
      <w:rFonts w:ascii="Courier New" w:hAnsi="Courier New" w:cs="Courier New" w:hint="default"/>
    </w:rPr>
  </w:style>
  <w:style w:type="character" w:customStyle="1" w:styleId="WW8Num1z2">
    <w:name w:val="WW8Num1z2"/>
    <w:rsid w:val="00D66F36"/>
    <w:rPr>
      <w:rFonts w:ascii="Wingdings" w:hAnsi="Wingdings" w:hint="default"/>
    </w:rPr>
  </w:style>
  <w:style w:type="character" w:customStyle="1" w:styleId="WW8Num1z3">
    <w:name w:val="WW8Num1z3"/>
    <w:rsid w:val="00D66F36"/>
    <w:rPr>
      <w:rFonts w:ascii="Symbol" w:hAnsi="Symbol" w:hint="default"/>
    </w:rPr>
  </w:style>
  <w:style w:type="character" w:customStyle="1" w:styleId="WW8Num3z1">
    <w:name w:val="WW8Num3z1"/>
    <w:rsid w:val="00D66F36"/>
    <w:rPr>
      <w:rFonts w:ascii="Courier New" w:hAnsi="Courier New" w:cs="Courier New" w:hint="default"/>
    </w:rPr>
  </w:style>
  <w:style w:type="character" w:customStyle="1" w:styleId="WW8Num3z2">
    <w:name w:val="WW8Num3z2"/>
    <w:rsid w:val="00D66F36"/>
    <w:rPr>
      <w:rFonts w:ascii="Wingdings" w:hAnsi="Wingdings" w:hint="default"/>
    </w:rPr>
  </w:style>
  <w:style w:type="character" w:customStyle="1" w:styleId="WW8Num3z3">
    <w:name w:val="WW8Num3z3"/>
    <w:rsid w:val="00D66F36"/>
    <w:rPr>
      <w:rFonts w:ascii="Symbol" w:hAnsi="Symbol" w:hint="default"/>
    </w:rPr>
  </w:style>
  <w:style w:type="character" w:customStyle="1" w:styleId="WW8Num7z0">
    <w:name w:val="WW8Num7z0"/>
    <w:rsid w:val="00D66F36"/>
    <w:rPr>
      <w:rFonts w:ascii="Times New Roman" w:hAnsi="Times New Roman" w:cs="Times New Roman" w:hint="default"/>
      <w:sz w:val="16"/>
    </w:rPr>
  </w:style>
  <w:style w:type="character" w:customStyle="1" w:styleId="WW8Num7z1">
    <w:name w:val="WW8Num7z1"/>
    <w:rsid w:val="00D66F36"/>
    <w:rPr>
      <w:rFonts w:ascii="Courier New" w:hAnsi="Courier New" w:cs="Courier New" w:hint="default"/>
    </w:rPr>
  </w:style>
  <w:style w:type="character" w:customStyle="1" w:styleId="WW8Num7z2">
    <w:name w:val="WW8Num7z2"/>
    <w:rsid w:val="00D66F36"/>
    <w:rPr>
      <w:rFonts w:ascii="Wingdings" w:hAnsi="Wingdings" w:hint="default"/>
    </w:rPr>
  </w:style>
  <w:style w:type="character" w:customStyle="1" w:styleId="WW8Num7z3">
    <w:name w:val="WW8Num7z3"/>
    <w:rsid w:val="00D66F36"/>
    <w:rPr>
      <w:rFonts w:ascii="Symbol" w:hAnsi="Symbol" w:hint="default"/>
    </w:rPr>
  </w:style>
  <w:style w:type="character" w:customStyle="1" w:styleId="WW8Num8z0">
    <w:name w:val="WW8Num8z0"/>
    <w:rsid w:val="00D66F36"/>
    <w:rPr>
      <w:color w:val="auto"/>
    </w:rPr>
  </w:style>
  <w:style w:type="character" w:customStyle="1" w:styleId="WW8Num9z1">
    <w:name w:val="WW8Num9z1"/>
    <w:rsid w:val="00D66F36"/>
    <w:rPr>
      <w:rFonts w:ascii="Courier New" w:hAnsi="Courier New" w:cs="Courier New" w:hint="default"/>
    </w:rPr>
  </w:style>
  <w:style w:type="character" w:customStyle="1" w:styleId="WW8Num9z2">
    <w:name w:val="WW8Num9z2"/>
    <w:rsid w:val="00D66F36"/>
    <w:rPr>
      <w:rFonts w:ascii="Wingdings" w:hAnsi="Wingdings" w:hint="default"/>
    </w:rPr>
  </w:style>
  <w:style w:type="character" w:customStyle="1" w:styleId="WW8Num9z3">
    <w:name w:val="WW8Num9z3"/>
    <w:rsid w:val="00D66F36"/>
    <w:rPr>
      <w:rFonts w:ascii="Symbol" w:hAnsi="Symbol" w:hint="default"/>
    </w:rPr>
  </w:style>
  <w:style w:type="character" w:customStyle="1" w:styleId="WW8Num11z0">
    <w:name w:val="WW8Num11z0"/>
    <w:rsid w:val="00D66F36"/>
    <w:rPr>
      <w:rFonts w:ascii="Times New Roman" w:hAnsi="Times New Roman" w:cs="Times New Roman" w:hint="default"/>
      <w:sz w:val="16"/>
    </w:rPr>
  </w:style>
  <w:style w:type="character" w:customStyle="1" w:styleId="WW8Num11z1">
    <w:name w:val="WW8Num11z1"/>
    <w:rsid w:val="00D66F36"/>
    <w:rPr>
      <w:rFonts w:ascii="Courier New" w:hAnsi="Courier New" w:cs="Courier New" w:hint="default"/>
    </w:rPr>
  </w:style>
  <w:style w:type="character" w:customStyle="1" w:styleId="WW8Num11z2">
    <w:name w:val="WW8Num11z2"/>
    <w:rsid w:val="00D66F36"/>
    <w:rPr>
      <w:rFonts w:ascii="Wingdings" w:hAnsi="Wingdings" w:hint="default"/>
    </w:rPr>
  </w:style>
  <w:style w:type="character" w:customStyle="1" w:styleId="WW8Num11z3">
    <w:name w:val="WW8Num11z3"/>
    <w:rsid w:val="00D66F36"/>
    <w:rPr>
      <w:rFonts w:ascii="Symbol" w:hAnsi="Symbol" w:hint="default"/>
    </w:rPr>
  </w:style>
  <w:style w:type="character" w:customStyle="1" w:styleId="WW8Num12z0">
    <w:name w:val="WW8Num12z0"/>
    <w:rsid w:val="00D66F36"/>
    <w:rPr>
      <w:rFonts w:ascii="Symbol" w:hAnsi="Symbol" w:hint="default"/>
    </w:rPr>
  </w:style>
  <w:style w:type="character" w:customStyle="1" w:styleId="WW8Num14z0">
    <w:name w:val="WW8Num14z0"/>
    <w:rsid w:val="00D66F36"/>
    <w:rPr>
      <w:rFonts w:ascii="Times New Roman" w:hAnsi="Times New Roman" w:cs="Times New Roman" w:hint="default"/>
      <w:sz w:val="16"/>
    </w:rPr>
  </w:style>
  <w:style w:type="character" w:customStyle="1" w:styleId="WW8Num15z0">
    <w:name w:val="WW8Num15z0"/>
    <w:rsid w:val="00D66F36"/>
    <w:rPr>
      <w:color w:val="auto"/>
    </w:rPr>
  </w:style>
  <w:style w:type="character" w:customStyle="1" w:styleId="WW8Num20z0">
    <w:name w:val="WW8Num20z0"/>
    <w:rsid w:val="00D66F36"/>
    <w:rPr>
      <w:rFonts w:ascii="Times New Roman" w:hAnsi="Times New Roman" w:cs="Times New Roman" w:hint="default"/>
      <w:sz w:val="16"/>
    </w:rPr>
  </w:style>
  <w:style w:type="character" w:customStyle="1" w:styleId="WW8Num20z1">
    <w:name w:val="WW8Num20z1"/>
    <w:rsid w:val="00D66F36"/>
    <w:rPr>
      <w:rFonts w:ascii="Courier New" w:hAnsi="Courier New" w:cs="Courier New" w:hint="default"/>
    </w:rPr>
  </w:style>
  <w:style w:type="character" w:customStyle="1" w:styleId="WW8Num20z2">
    <w:name w:val="WW8Num20z2"/>
    <w:rsid w:val="00D66F36"/>
    <w:rPr>
      <w:rFonts w:ascii="Wingdings" w:hAnsi="Wingdings" w:hint="default"/>
    </w:rPr>
  </w:style>
  <w:style w:type="character" w:customStyle="1" w:styleId="WW8Num20z3">
    <w:name w:val="WW8Num20z3"/>
    <w:rsid w:val="00D66F36"/>
    <w:rPr>
      <w:rFonts w:ascii="Symbol" w:hAnsi="Symbol" w:hint="default"/>
    </w:rPr>
  </w:style>
  <w:style w:type="character" w:customStyle="1" w:styleId="WW8Num21z0">
    <w:name w:val="WW8Num21z0"/>
    <w:rsid w:val="00D66F36"/>
    <w:rPr>
      <w:rFonts w:ascii="Times New Roman" w:hAnsi="Times New Roman" w:cs="Times New Roman" w:hint="default"/>
      <w:sz w:val="16"/>
    </w:rPr>
  </w:style>
  <w:style w:type="character" w:customStyle="1" w:styleId="WW8Num21z1">
    <w:name w:val="WW8Num21z1"/>
    <w:rsid w:val="00D66F36"/>
    <w:rPr>
      <w:rFonts w:ascii="Courier New" w:hAnsi="Courier New" w:cs="Courier New" w:hint="default"/>
    </w:rPr>
  </w:style>
  <w:style w:type="character" w:customStyle="1" w:styleId="WW8Num21z2">
    <w:name w:val="WW8Num21z2"/>
    <w:rsid w:val="00D66F36"/>
    <w:rPr>
      <w:rFonts w:ascii="Wingdings" w:hAnsi="Wingdings" w:hint="default"/>
    </w:rPr>
  </w:style>
  <w:style w:type="character" w:customStyle="1" w:styleId="WW8Num21z3">
    <w:name w:val="WW8Num21z3"/>
    <w:rsid w:val="00D66F36"/>
    <w:rPr>
      <w:rFonts w:ascii="Symbol" w:hAnsi="Symbol" w:hint="default"/>
    </w:rPr>
  </w:style>
  <w:style w:type="character" w:customStyle="1" w:styleId="WW8Num22z2">
    <w:name w:val="WW8Num22z2"/>
    <w:rsid w:val="00D66F36"/>
    <w:rPr>
      <w:rFonts w:ascii="Wingdings" w:hAnsi="Wingdings" w:hint="default"/>
    </w:rPr>
  </w:style>
  <w:style w:type="character" w:customStyle="1" w:styleId="WW8Num22z3">
    <w:name w:val="WW8Num22z3"/>
    <w:rsid w:val="00D66F36"/>
    <w:rPr>
      <w:rFonts w:ascii="Symbol" w:hAnsi="Symbol" w:hint="default"/>
    </w:rPr>
  </w:style>
  <w:style w:type="character" w:customStyle="1" w:styleId="WW8Num22z4">
    <w:name w:val="WW8Num22z4"/>
    <w:rsid w:val="00D66F36"/>
    <w:rPr>
      <w:rFonts w:ascii="Courier New" w:hAnsi="Courier New" w:cs="Courier New" w:hint="default"/>
    </w:rPr>
  </w:style>
  <w:style w:type="character" w:customStyle="1" w:styleId="WW8Num25z0">
    <w:name w:val="WW8Num25z0"/>
    <w:rsid w:val="00D66F36"/>
    <w:rPr>
      <w:rFonts w:ascii="Times New Roman" w:hAnsi="Times New Roman" w:cs="Times New Roman" w:hint="default"/>
      <w:sz w:val="16"/>
    </w:rPr>
  </w:style>
  <w:style w:type="character" w:customStyle="1" w:styleId="WW8Num25z1">
    <w:name w:val="WW8Num25z1"/>
    <w:rsid w:val="00D66F36"/>
    <w:rPr>
      <w:rFonts w:ascii="Courier New" w:hAnsi="Courier New" w:cs="Courier New" w:hint="default"/>
    </w:rPr>
  </w:style>
  <w:style w:type="character" w:customStyle="1" w:styleId="WW8Num25z2">
    <w:name w:val="WW8Num25z2"/>
    <w:rsid w:val="00D66F36"/>
    <w:rPr>
      <w:rFonts w:ascii="Wingdings" w:hAnsi="Wingdings" w:hint="default"/>
    </w:rPr>
  </w:style>
  <w:style w:type="character" w:customStyle="1" w:styleId="WW8Num25z3">
    <w:name w:val="WW8Num25z3"/>
    <w:rsid w:val="00D66F36"/>
    <w:rPr>
      <w:rFonts w:ascii="Symbol" w:hAnsi="Symbol" w:hint="default"/>
    </w:rPr>
  </w:style>
  <w:style w:type="character" w:customStyle="1" w:styleId="WW8Num28z0">
    <w:name w:val="WW8Num28z0"/>
    <w:rsid w:val="00D66F36"/>
    <w:rPr>
      <w:rFonts w:ascii="Wingdings" w:hAnsi="Wingdings" w:hint="default"/>
      <w:sz w:val="16"/>
    </w:rPr>
  </w:style>
  <w:style w:type="character" w:customStyle="1" w:styleId="WW8Num29z0">
    <w:name w:val="WW8Num29z0"/>
    <w:rsid w:val="00D66F36"/>
    <w:rPr>
      <w:rFonts w:ascii="Times New Roman" w:hAnsi="Times New Roman" w:cs="Times New Roman" w:hint="default"/>
      <w:sz w:val="16"/>
    </w:rPr>
  </w:style>
  <w:style w:type="character" w:customStyle="1" w:styleId="WW8Num30z2">
    <w:name w:val="WW8Num30z2"/>
    <w:rsid w:val="00D66F36"/>
    <w:rPr>
      <w:rFonts w:ascii="Symbol" w:hAnsi="Symbol" w:hint="default"/>
      <w:sz w:val="18"/>
      <w:szCs w:val="18"/>
    </w:rPr>
  </w:style>
  <w:style w:type="character" w:customStyle="1" w:styleId="WW8Num31z0">
    <w:name w:val="WW8Num31z0"/>
    <w:rsid w:val="00D66F36"/>
    <w:rPr>
      <w:rFonts w:ascii="Times New Roman" w:hAnsi="Times New Roman" w:cs="Times New Roman" w:hint="default"/>
      <w:sz w:val="16"/>
    </w:rPr>
  </w:style>
  <w:style w:type="character" w:customStyle="1" w:styleId="WW8Num31z1">
    <w:name w:val="WW8Num31z1"/>
    <w:rsid w:val="00D66F36"/>
    <w:rPr>
      <w:rFonts w:ascii="Courier New" w:hAnsi="Courier New" w:cs="Courier New" w:hint="default"/>
    </w:rPr>
  </w:style>
  <w:style w:type="character" w:customStyle="1" w:styleId="WW8Num31z2">
    <w:name w:val="WW8Num31z2"/>
    <w:rsid w:val="00D66F36"/>
    <w:rPr>
      <w:rFonts w:ascii="Wingdings" w:hAnsi="Wingdings" w:hint="default"/>
    </w:rPr>
  </w:style>
  <w:style w:type="character" w:customStyle="1" w:styleId="WW8Num31z3">
    <w:name w:val="WW8Num31z3"/>
    <w:rsid w:val="00D66F36"/>
    <w:rPr>
      <w:rFonts w:ascii="Symbol" w:hAnsi="Symbol" w:hint="default"/>
    </w:rPr>
  </w:style>
  <w:style w:type="character" w:customStyle="1" w:styleId="WW8Num32z0">
    <w:name w:val="WW8Num32z0"/>
    <w:rsid w:val="00D66F36"/>
    <w:rPr>
      <w:rFonts w:ascii="Wingdings" w:hAnsi="Wingdings" w:hint="default"/>
    </w:rPr>
  </w:style>
  <w:style w:type="character" w:customStyle="1" w:styleId="WW8Num33z0">
    <w:name w:val="WW8Num33z0"/>
    <w:rsid w:val="00D66F36"/>
    <w:rPr>
      <w:rFonts w:ascii="Times New Roman" w:hAnsi="Times New Roman" w:cs="Times New Roman" w:hint="default"/>
      <w:sz w:val="16"/>
    </w:rPr>
  </w:style>
  <w:style w:type="character" w:customStyle="1" w:styleId="WW8Num33z1">
    <w:name w:val="WW8Num33z1"/>
    <w:rsid w:val="00D66F36"/>
    <w:rPr>
      <w:rFonts w:ascii="Courier New" w:hAnsi="Courier New" w:cs="Courier New" w:hint="default"/>
    </w:rPr>
  </w:style>
  <w:style w:type="character" w:customStyle="1" w:styleId="WW8Num33z2">
    <w:name w:val="WW8Num33z2"/>
    <w:rsid w:val="00D66F36"/>
    <w:rPr>
      <w:rFonts w:ascii="Wingdings" w:hAnsi="Wingdings" w:hint="default"/>
    </w:rPr>
  </w:style>
  <w:style w:type="character" w:customStyle="1" w:styleId="WW8Num33z3">
    <w:name w:val="WW8Num33z3"/>
    <w:rsid w:val="00D66F36"/>
    <w:rPr>
      <w:rFonts w:ascii="Symbol" w:hAnsi="Symbol" w:hint="default"/>
    </w:rPr>
  </w:style>
  <w:style w:type="character" w:customStyle="1" w:styleId="WW8Num34z0">
    <w:name w:val="WW8Num34z0"/>
    <w:rsid w:val="00D66F36"/>
    <w:rPr>
      <w:rFonts w:ascii="Wingdings 2" w:hAnsi="Wingdings 2" w:hint="default"/>
      <w:color w:val="auto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6z0">
    <w:name w:val="WW8Num36z0"/>
    <w:rsid w:val="00D66F36"/>
    <w:rPr>
      <w:rFonts w:ascii="Times New Roman" w:hAnsi="Times New Roman" w:cs="Times New Roman" w:hint="default"/>
      <w:sz w:val="16"/>
    </w:rPr>
  </w:style>
  <w:style w:type="character" w:customStyle="1" w:styleId="WW8Num36z1">
    <w:name w:val="WW8Num36z1"/>
    <w:rsid w:val="00D66F36"/>
    <w:rPr>
      <w:rFonts w:ascii="Courier New" w:hAnsi="Courier New" w:cs="Courier New" w:hint="default"/>
    </w:rPr>
  </w:style>
  <w:style w:type="character" w:customStyle="1" w:styleId="WW8Num36z2">
    <w:name w:val="WW8Num36z2"/>
    <w:rsid w:val="00D66F36"/>
    <w:rPr>
      <w:rFonts w:ascii="Wingdings" w:hAnsi="Wingdings" w:hint="default"/>
    </w:rPr>
  </w:style>
  <w:style w:type="character" w:customStyle="1" w:styleId="WW8Num36z3">
    <w:name w:val="WW8Num36z3"/>
    <w:rsid w:val="00D66F36"/>
    <w:rPr>
      <w:rFonts w:ascii="Symbol" w:hAnsi="Symbol" w:hint="default"/>
    </w:rPr>
  </w:style>
  <w:style w:type="character" w:customStyle="1" w:styleId="WW8Num37z0">
    <w:name w:val="WW8Num37z0"/>
    <w:rsid w:val="00D66F36"/>
    <w:rPr>
      <w:rFonts w:ascii="Monotype Sorts" w:hAnsi="Monotype Sorts" w:hint="default"/>
      <w:sz w:val="28"/>
    </w:rPr>
  </w:style>
  <w:style w:type="character" w:customStyle="1" w:styleId="WW8Num42z0">
    <w:name w:val="WW8Num42z0"/>
    <w:rsid w:val="00D66F36"/>
    <w:rPr>
      <w:rFonts w:ascii="Times New Roman" w:hAnsi="Times New Roman" w:cs="Times New Roman" w:hint="default"/>
      <w:sz w:val="16"/>
    </w:rPr>
  </w:style>
  <w:style w:type="character" w:customStyle="1" w:styleId="WW8Num43z0">
    <w:name w:val="WW8Num43z0"/>
    <w:rsid w:val="00D66F36"/>
    <w:rPr>
      <w:b w:val="0"/>
      <w:bCs w:val="0"/>
      <w:i w:val="0"/>
      <w:iCs w:val="0"/>
    </w:rPr>
  </w:style>
  <w:style w:type="character" w:customStyle="1" w:styleId="WW8Num45z0">
    <w:name w:val="WW8Num45z0"/>
    <w:rsid w:val="00D66F36"/>
    <w:rPr>
      <w:rFonts w:ascii="Symbol" w:hAnsi="Symbol" w:hint="default"/>
    </w:rPr>
  </w:style>
  <w:style w:type="character" w:customStyle="1" w:styleId="WW8Num47z1">
    <w:name w:val="WW8Num47z1"/>
    <w:rsid w:val="00D66F36"/>
    <w:rPr>
      <w:rFonts w:ascii="Courier New" w:hAnsi="Courier New" w:cs="Courier New" w:hint="default"/>
    </w:rPr>
  </w:style>
  <w:style w:type="character" w:customStyle="1" w:styleId="WW8Num47z2">
    <w:name w:val="WW8Num47z2"/>
    <w:rsid w:val="00D66F36"/>
    <w:rPr>
      <w:rFonts w:ascii="Wingdings" w:hAnsi="Wingdings" w:hint="default"/>
    </w:rPr>
  </w:style>
  <w:style w:type="character" w:customStyle="1" w:styleId="WW8Num47z3">
    <w:name w:val="WW8Num47z3"/>
    <w:rsid w:val="00D66F36"/>
    <w:rPr>
      <w:rFonts w:ascii="Symbol" w:hAnsi="Symbol" w:hint="default"/>
    </w:rPr>
  </w:style>
  <w:style w:type="character" w:customStyle="1" w:styleId="WW8Num50z0">
    <w:name w:val="WW8Num50z0"/>
    <w:rsid w:val="00D66F36"/>
    <w:rPr>
      <w:rFonts w:ascii="Monotype Sorts" w:hAnsi="Monotype Sorts" w:hint="default"/>
    </w:rPr>
  </w:style>
  <w:style w:type="character" w:customStyle="1" w:styleId="WW8Num52z0">
    <w:name w:val="WW8Num52z0"/>
    <w:rsid w:val="00D66F36"/>
    <w:rPr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auto"/>
      <w:position w:val="0"/>
      <w:sz w:val="24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</w:rPr>
  </w:style>
  <w:style w:type="character" w:customStyle="1" w:styleId="WW8Num56z0">
    <w:name w:val="WW8Num56z0"/>
    <w:rsid w:val="00D66F36"/>
    <w:rPr>
      <w:rFonts w:ascii="Arial" w:hAnsi="Arial" w:cs="Arial" w:hint="default"/>
      <w:sz w:val="16"/>
    </w:rPr>
  </w:style>
  <w:style w:type="character" w:customStyle="1" w:styleId="WW8Num57z0">
    <w:name w:val="WW8Num57z0"/>
    <w:rsid w:val="00D66F36"/>
    <w:rPr>
      <w:rFonts w:ascii="Times New Roman" w:hAnsi="Times New Roman" w:cs="Times New Roman" w:hint="default"/>
      <w:sz w:val="16"/>
    </w:rPr>
  </w:style>
  <w:style w:type="character" w:customStyle="1" w:styleId="WW8Num57z1">
    <w:name w:val="WW8Num57z1"/>
    <w:rsid w:val="00D66F36"/>
    <w:rPr>
      <w:rFonts w:ascii="Courier New" w:hAnsi="Courier New" w:cs="Courier New" w:hint="default"/>
    </w:rPr>
  </w:style>
  <w:style w:type="character" w:customStyle="1" w:styleId="WW8Num57z2">
    <w:name w:val="WW8Num57z2"/>
    <w:rsid w:val="00D66F36"/>
    <w:rPr>
      <w:rFonts w:ascii="Wingdings" w:hAnsi="Wingdings" w:hint="default"/>
    </w:rPr>
  </w:style>
  <w:style w:type="character" w:customStyle="1" w:styleId="WW8Num57z3">
    <w:name w:val="WW8Num57z3"/>
    <w:rsid w:val="00D66F36"/>
    <w:rPr>
      <w:rFonts w:ascii="Symbol" w:hAnsi="Symbol" w:hint="default"/>
    </w:rPr>
  </w:style>
  <w:style w:type="character" w:customStyle="1" w:styleId="WW8Num59z0">
    <w:name w:val="WW8Num59z0"/>
    <w:rsid w:val="00D66F36"/>
    <w:rPr>
      <w:rFonts w:ascii="Times New Roman" w:hAnsi="Times New Roman" w:cs="Times New Roman" w:hint="default"/>
      <w:sz w:val="16"/>
    </w:rPr>
  </w:style>
  <w:style w:type="character" w:customStyle="1" w:styleId="WW8Num59z1">
    <w:name w:val="WW8Num59z1"/>
    <w:rsid w:val="00D66F36"/>
    <w:rPr>
      <w:rFonts w:ascii="Courier New" w:hAnsi="Courier New" w:cs="Courier New" w:hint="default"/>
    </w:rPr>
  </w:style>
  <w:style w:type="character" w:customStyle="1" w:styleId="WW8Num59z2">
    <w:name w:val="WW8Num59z2"/>
    <w:rsid w:val="00D66F36"/>
    <w:rPr>
      <w:rFonts w:ascii="Wingdings" w:hAnsi="Wingdings" w:hint="default"/>
    </w:rPr>
  </w:style>
  <w:style w:type="character" w:customStyle="1" w:styleId="WW8Num59z3">
    <w:name w:val="WW8Num59z3"/>
    <w:rsid w:val="00D66F36"/>
    <w:rPr>
      <w:rFonts w:ascii="Symbol" w:hAnsi="Symbol" w:hint="default"/>
    </w:rPr>
  </w:style>
  <w:style w:type="character" w:customStyle="1" w:styleId="WW8Num60z0">
    <w:name w:val="WW8Num60z0"/>
    <w:rsid w:val="00D66F36"/>
    <w:rPr>
      <w:rFonts w:ascii="Symbol" w:hAnsi="Symbol" w:hint="default"/>
    </w:rPr>
  </w:style>
  <w:style w:type="character" w:customStyle="1" w:styleId="WW8Num61z0">
    <w:name w:val="WW8Num61z0"/>
    <w:rsid w:val="00D66F36"/>
    <w:rPr>
      <w:b/>
      <w:bCs w:val="0"/>
    </w:rPr>
  </w:style>
  <w:style w:type="character" w:customStyle="1" w:styleId="WW8Num62z0">
    <w:name w:val="WW8Num62z0"/>
    <w:rsid w:val="00D66F36"/>
    <w:rPr>
      <w:rFonts w:ascii="Times New Roman" w:hAnsi="Times New Roman" w:cs="Times New Roman" w:hint="default"/>
      <w:sz w:val="16"/>
    </w:rPr>
  </w:style>
  <w:style w:type="character" w:customStyle="1" w:styleId="WW8Num62z1">
    <w:name w:val="WW8Num62z1"/>
    <w:rsid w:val="00D66F36"/>
    <w:rPr>
      <w:rFonts w:ascii="Courier New" w:hAnsi="Courier New" w:cs="Courier New" w:hint="default"/>
    </w:rPr>
  </w:style>
  <w:style w:type="character" w:customStyle="1" w:styleId="WW8Num62z2">
    <w:name w:val="WW8Num62z2"/>
    <w:rsid w:val="00D66F36"/>
    <w:rPr>
      <w:rFonts w:ascii="Wingdings" w:hAnsi="Wingdings" w:hint="default"/>
    </w:rPr>
  </w:style>
  <w:style w:type="character" w:customStyle="1" w:styleId="WW8Num62z3">
    <w:name w:val="WW8Num62z3"/>
    <w:rsid w:val="00D66F36"/>
    <w:rPr>
      <w:rFonts w:ascii="Symbol" w:hAnsi="Symbol" w:hint="default"/>
    </w:rPr>
  </w:style>
  <w:style w:type="character" w:customStyle="1" w:styleId="WW8Num64z0">
    <w:name w:val="WW8Num64z0"/>
    <w:rsid w:val="00D66F36"/>
    <w:rPr>
      <w:rFonts w:ascii="Times New Roman" w:hAnsi="Times New Roman" w:cs="Times New Roman" w:hint="default"/>
      <w:b w:val="0"/>
      <w:bCs w:val="0"/>
      <w:i w:val="0"/>
      <w:iCs w:val="0"/>
      <w:sz w:val="24"/>
    </w:rPr>
  </w:style>
  <w:style w:type="character" w:customStyle="1" w:styleId="WW8Num65z0">
    <w:name w:val="WW8Num65z0"/>
    <w:rsid w:val="00D66F36"/>
    <w:rPr>
      <w:rFonts w:ascii="Times New Roman" w:hAnsi="Times New Roman" w:cs="Times New Roman" w:hint="default"/>
      <w:sz w:val="16"/>
    </w:rPr>
  </w:style>
  <w:style w:type="character" w:customStyle="1" w:styleId="WW8Num65z1">
    <w:name w:val="WW8Num65z1"/>
    <w:rsid w:val="00D66F36"/>
    <w:rPr>
      <w:rFonts w:ascii="Courier New" w:hAnsi="Courier New" w:cs="Courier New" w:hint="default"/>
    </w:rPr>
  </w:style>
  <w:style w:type="character" w:customStyle="1" w:styleId="WW8Num65z2">
    <w:name w:val="WW8Num65z2"/>
    <w:rsid w:val="00D66F36"/>
    <w:rPr>
      <w:rFonts w:ascii="Wingdings" w:hAnsi="Wingdings" w:hint="default"/>
    </w:rPr>
  </w:style>
  <w:style w:type="character" w:customStyle="1" w:styleId="WW8Num65z3">
    <w:name w:val="WW8Num65z3"/>
    <w:rsid w:val="00D66F36"/>
    <w:rPr>
      <w:rFonts w:ascii="Symbol" w:hAnsi="Symbol" w:hint="default"/>
    </w:rPr>
  </w:style>
  <w:style w:type="character" w:customStyle="1" w:styleId="WW8Num70z0">
    <w:name w:val="WW8Num70z0"/>
    <w:rsid w:val="00D66F36"/>
    <w:rPr>
      <w:rFonts w:ascii="Times New Roman" w:hAnsi="Times New Roman" w:cs="Times New Roman" w:hint="default"/>
      <w:sz w:val="16"/>
    </w:rPr>
  </w:style>
  <w:style w:type="character" w:customStyle="1" w:styleId="WW8Num70z1">
    <w:name w:val="WW8Num70z1"/>
    <w:rsid w:val="00D66F36"/>
    <w:rPr>
      <w:rFonts w:ascii="Courier New" w:hAnsi="Courier New" w:cs="Courier New" w:hint="default"/>
    </w:rPr>
  </w:style>
  <w:style w:type="character" w:customStyle="1" w:styleId="WW8Num70z2">
    <w:name w:val="WW8Num70z2"/>
    <w:rsid w:val="00D66F36"/>
    <w:rPr>
      <w:rFonts w:ascii="Wingdings" w:hAnsi="Wingdings" w:hint="default"/>
    </w:rPr>
  </w:style>
  <w:style w:type="character" w:customStyle="1" w:styleId="WW8Num70z3">
    <w:name w:val="WW8Num70z3"/>
    <w:rsid w:val="00D66F36"/>
    <w:rPr>
      <w:rFonts w:ascii="Symbol" w:hAnsi="Symbol" w:hint="default"/>
    </w:rPr>
  </w:style>
  <w:style w:type="character" w:customStyle="1" w:styleId="WW8Num71z0">
    <w:name w:val="WW8Num71z0"/>
    <w:rsid w:val="00D66F36"/>
    <w:rPr>
      <w:rFonts w:ascii="Times New Roman" w:hAnsi="Times New Roman" w:cs="Times New Roman" w:hint="default"/>
      <w:sz w:val="16"/>
    </w:rPr>
  </w:style>
  <w:style w:type="character" w:customStyle="1" w:styleId="WW8Num71z1">
    <w:name w:val="WW8Num71z1"/>
    <w:rsid w:val="00D66F36"/>
    <w:rPr>
      <w:rFonts w:ascii="Courier New" w:hAnsi="Courier New" w:cs="Courier New" w:hint="default"/>
    </w:rPr>
  </w:style>
  <w:style w:type="character" w:customStyle="1" w:styleId="WW8Num71z2">
    <w:name w:val="WW8Num71z2"/>
    <w:rsid w:val="00D66F36"/>
    <w:rPr>
      <w:rFonts w:ascii="Wingdings" w:hAnsi="Wingdings" w:hint="default"/>
    </w:rPr>
  </w:style>
  <w:style w:type="character" w:customStyle="1" w:styleId="WW8Num71z3">
    <w:name w:val="WW8Num71z3"/>
    <w:rsid w:val="00D66F36"/>
    <w:rPr>
      <w:rFonts w:ascii="Symbol" w:hAnsi="Symbol" w:hint="default"/>
    </w:rPr>
  </w:style>
  <w:style w:type="character" w:customStyle="1" w:styleId="WW8Num72z1">
    <w:name w:val="WW8Num72z1"/>
    <w:rsid w:val="00D66F36"/>
    <w:rPr>
      <w:rFonts w:ascii="Courier New" w:hAnsi="Courier New" w:cs="Courier New" w:hint="default"/>
    </w:rPr>
  </w:style>
  <w:style w:type="character" w:customStyle="1" w:styleId="WW8Num72z2">
    <w:name w:val="WW8Num72z2"/>
    <w:rsid w:val="00D66F36"/>
    <w:rPr>
      <w:rFonts w:ascii="Wingdings" w:hAnsi="Wingdings" w:hint="default"/>
    </w:rPr>
  </w:style>
  <w:style w:type="character" w:customStyle="1" w:styleId="WW8Num72z3">
    <w:name w:val="WW8Num72z3"/>
    <w:rsid w:val="00D66F36"/>
    <w:rPr>
      <w:rFonts w:ascii="Symbol" w:hAnsi="Symbol" w:hint="default"/>
    </w:rPr>
  </w:style>
  <w:style w:type="character" w:customStyle="1" w:styleId="WW8Num73z1">
    <w:name w:val="WW8Num73z1"/>
    <w:rsid w:val="00D66F36"/>
    <w:rPr>
      <w:rFonts w:ascii="Courier New" w:hAnsi="Courier New" w:cs="Courier New" w:hint="default"/>
    </w:rPr>
  </w:style>
  <w:style w:type="character" w:customStyle="1" w:styleId="WW8Num73z2">
    <w:name w:val="WW8Num73z2"/>
    <w:rsid w:val="00D66F36"/>
    <w:rPr>
      <w:rFonts w:ascii="Wingdings" w:hAnsi="Wingdings" w:hint="default"/>
    </w:rPr>
  </w:style>
  <w:style w:type="character" w:customStyle="1" w:styleId="WW8Num73z3">
    <w:name w:val="WW8Num73z3"/>
    <w:rsid w:val="00D66F36"/>
    <w:rPr>
      <w:rFonts w:ascii="Symbol" w:hAnsi="Symbol" w:hint="default"/>
    </w:rPr>
  </w:style>
  <w:style w:type="character" w:customStyle="1" w:styleId="WW8Num74z0">
    <w:name w:val="WW8Num74z0"/>
    <w:rsid w:val="00D66F36"/>
    <w:rPr>
      <w:rFonts w:ascii="Symbol" w:hAnsi="Symbol" w:hint="default"/>
    </w:rPr>
  </w:style>
  <w:style w:type="character" w:customStyle="1" w:styleId="WW8Num76z0">
    <w:name w:val="WW8Num76z0"/>
    <w:rsid w:val="00D66F36"/>
    <w:rPr>
      <w:rFonts w:ascii="Monotype Sorts" w:hAnsi="Monotype Sorts" w:hint="default"/>
      <w:sz w:val="28"/>
    </w:rPr>
  </w:style>
  <w:style w:type="character" w:customStyle="1" w:styleId="WW8Num77z0">
    <w:name w:val="WW8Num77z0"/>
    <w:rsid w:val="00D66F36"/>
    <w:rPr>
      <w:rFonts w:ascii="Wingdings" w:hAnsi="Wingdings" w:hint="default"/>
      <w:sz w:val="16"/>
    </w:rPr>
  </w:style>
  <w:style w:type="character" w:customStyle="1" w:styleId="WW8Num78z0">
    <w:name w:val="WW8Num78z0"/>
    <w:rsid w:val="00D66F36"/>
    <w:rPr>
      <w:rFonts w:ascii="Symbol" w:hAnsi="Symbol" w:hint="default"/>
    </w:rPr>
  </w:style>
  <w:style w:type="character" w:customStyle="1" w:styleId="WW8Num80z0">
    <w:name w:val="WW8Num80z0"/>
    <w:rsid w:val="00D66F36"/>
    <w:rPr>
      <w:rFonts w:ascii="Times New Roman" w:hAnsi="Times New Roman" w:cs="Times New Roman" w:hint="default"/>
      <w:sz w:val="16"/>
    </w:rPr>
  </w:style>
  <w:style w:type="character" w:customStyle="1" w:styleId="WW8Num80z1">
    <w:name w:val="WW8Num80z1"/>
    <w:rsid w:val="00D66F36"/>
    <w:rPr>
      <w:rFonts w:ascii="Courier New" w:hAnsi="Courier New" w:cs="Courier New" w:hint="default"/>
    </w:rPr>
  </w:style>
  <w:style w:type="character" w:customStyle="1" w:styleId="WW8Num80z2">
    <w:name w:val="WW8Num80z2"/>
    <w:rsid w:val="00D66F36"/>
    <w:rPr>
      <w:rFonts w:ascii="Wingdings" w:hAnsi="Wingdings" w:hint="default"/>
    </w:rPr>
  </w:style>
  <w:style w:type="character" w:customStyle="1" w:styleId="WW8Num80z3">
    <w:name w:val="WW8Num80z3"/>
    <w:rsid w:val="00D66F36"/>
    <w:rPr>
      <w:rFonts w:ascii="Symbol" w:hAnsi="Symbol" w:hint="default"/>
    </w:rPr>
  </w:style>
  <w:style w:type="character" w:customStyle="1" w:styleId="WW8Num82z0">
    <w:name w:val="WW8Num82z0"/>
    <w:rsid w:val="00D66F36"/>
    <w:rPr>
      <w:b w:val="0"/>
      <w:bCs w:val="0"/>
      <w:i w:val="0"/>
      <w:iCs w:val="0"/>
      <w:sz w:val="20"/>
    </w:rPr>
  </w:style>
  <w:style w:type="character" w:customStyle="1" w:styleId="WW8Num83z0">
    <w:name w:val="WW8Num83z0"/>
    <w:rsid w:val="00D66F36"/>
    <w:rPr>
      <w:rFonts w:ascii="Times New Roman" w:hAnsi="Times New Roman" w:cs="Times New Roman" w:hint="default"/>
      <w:sz w:val="16"/>
    </w:rPr>
  </w:style>
  <w:style w:type="character" w:customStyle="1" w:styleId="WW8Num83z1">
    <w:name w:val="WW8Num83z1"/>
    <w:rsid w:val="00D66F36"/>
    <w:rPr>
      <w:rFonts w:ascii="Courier New" w:hAnsi="Courier New" w:cs="Courier New" w:hint="default"/>
    </w:rPr>
  </w:style>
  <w:style w:type="character" w:customStyle="1" w:styleId="WW8Num83z2">
    <w:name w:val="WW8Num83z2"/>
    <w:rsid w:val="00D66F36"/>
    <w:rPr>
      <w:rFonts w:ascii="Wingdings" w:hAnsi="Wingdings" w:hint="default"/>
    </w:rPr>
  </w:style>
  <w:style w:type="character" w:customStyle="1" w:styleId="WW8Num83z3">
    <w:name w:val="WW8Num83z3"/>
    <w:rsid w:val="00D66F36"/>
    <w:rPr>
      <w:rFonts w:ascii="Symbol" w:hAnsi="Symbol" w:hint="default"/>
    </w:rPr>
  </w:style>
  <w:style w:type="character" w:customStyle="1" w:styleId="WW8Num84z0">
    <w:name w:val="WW8Num84z0"/>
    <w:rsid w:val="00D66F36"/>
    <w:rPr>
      <w:rFonts w:ascii="Symbol" w:hAnsi="Symbol" w:hint="default"/>
    </w:rPr>
  </w:style>
  <w:style w:type="character" w:customStyle="1" w:styleId="WW8Num85z0">
    <w:name w:val="WW8Num85z0"/>
    <w:rsid w:val="00D66F36"/>
    <w:rPr>
      <w:rFonts w:ascii="Symbol" w:hAnsi="Symbol" w:hint="default"/>
    </w:rPr>
  </w:style>
  <w:style w:type="character" w:customStyle="1" w:styleId="WW8Num86z0">
    <w:name w:val="WW8Num86z0"/>
    <w:rsid w:val="00D66F36"/>
    <w:rPr>
      <w:rFonts w:ascii="Monotype Sorts" w:hAnsi="Monotype Sorts" w:hint="default"/>
    </w:rPr>
  </w:style>
  <w:style w:type="character" w:customStyle="1" w:styleId="WW8Num87z0">
    <w:name w:val="WW8Num87z0"/>
    <w:rsid w:val="00D66F36"/>
    <w:rPr>
      <w:rFonts w:ascii="Wingdings" w:hAnsi="Wingdings" w:hint="default"/>
      <w:sz w:val="16"/>
    </w:rPr>
  </w:style>
  <w:style w:type="character" w:customStyle="1" w:styleId="WW8Num88z0">
    <w:name w:val="WW8Num88z0"/>
    <w:rsid w:val="00D66F36"/>
    <w:rPr>
      <w:rFonts w:ascii="Symbol" w:hAnsi="Symbol" w:hint="default"/>
    </w:rPr>
  </w:style>
  <w:style w:type="character" w:customStyle="1" w:styleId="WW8Num93z0">
    <w:name w:val="WW8Num93z0"/>
    <w:rsid w:val="00D66F36"/>
    <w:rPr>
      <w:rFonts w:ascii="Symbol" w:hAnsi="Symbol" w:hint="default"/>
      <w:color w:val="auto"/>
    </w:rPr>
  </w:style>
  <w:style w:type="character" w:customStyle="1" w:styleId="WW8Num95z0">
    <w:name w:val="WW8Num95z0"/>
    <w:rsid w:val="00D66F36"/>
    <w:rPr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auto"/>
      <w:position w:val="0"/>
      <w:sz w:val="24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</w:rPr>
  </w:style>
  <w:style w:type="character" w:customStyle="1" w:styleId="WW8Num97z0">
    <w:name w:val="WW8Num97z0"/>
    <w:rsid w:val="00D66F36"/>
    <w:rPr>
      <w:rFonts w:ascii="Arial" w:hAnsi="Arial" w:cs="Arial" w:hint="default"/>
      <w:sz w:val="20"/>
    </w:rPr>
  </w:style>
  <w:style w:type="character" w:customStyle="1" w:styleId="WW8Num99z0">
    <w:name w:val="WW8Num99z0"/>
    <w:rsid w:val="00D66F36"/>
    <w:rPr>
      <w:rFonts w:ascii="Courier New" w:hAnsi="Courier New" w:cs="Courier New" w:hint="default"/>
    </w:rPr>
  </w:style>
  <w:style w:type="character" w:customStyle="1" w:styleId="WW8Num99z2">
    <w:name w:val="WW8Num99z2"/>
    <w:rsid w:val="00D66F36"/>
    <w:rPr>
      <w:rFonts w:ascii="Wingdings" w:hAnsi="Wingdings" w:hint="default"/>
    </w:rPr>
  </w:style>
  <w:style w:type="character" w:customStyle="1" w:styleId="WW8Num99z3">
    <w:name w:val="WW8Num99z3"/>
    <w:rsid w:val="00D66F36"/>
    <w:rPr>
      <w:rFonts w:ascii="Symbol" w:hAnsi="Symbol" w:hint="default"/>
    </w:rPr>
  </w:style>
  <w:style w:type="character" w:customStyle="1" w:styleId="WW8Num100z0">
    <w:name w:val="WW8Num100z0"/>
    <w:rsid w:val="00D66F36"/>
    <w:rPr>
      <w:rFonts w:ascii="Times New Roman" w:hAnsi="Times New Roman" w:cs="Times New Roman" w:hint="default"/>
      <w:sz w:val="16"/>
    </w:rPr>
  </w:style>
  <w:style w:type="character" w:customStyle="1" w:styleId="WW8Num100z1">
    <w:name w:val="WW8Num100z1"/>
    <w:rsid w:val="00D66F36"/>
    <w:rPr>
      <w:rFonts w:ascii="Courier New" w:hAnsi="Courier New" w:cs="Courier New" w:hint="default"/>
    </w:rPr>
  </w:style>
  <w:style w:type="character" w:customStyle="1" w:styleId="WW8Num100z2">
    <w:name w:val="WW8Num100z2"/>
    <w:rsid w:val="00D66F36"/>
    <w:rPr>
      <w:rFonts w:ascii="Wingdings" w:hAnsi="Wingdings" w:hint="default"/>
    </w:rPr>
  </w:style>
  <w:style w:type="character" w:customStyle="1" w:styleId="WW8Num100z3">
    <w:name w:val="WW8Num100z3"/>
    <w:rsid w:val="00D66F36"/>
    <w:rPr>
      <w:rFonts w:ascii="Symbol" w:hAnsi="Symbol" w:hint="default"/>
    </w:rPr>
  </w:style>
  <w:style w:type="character" w:customStyle="1" w:styleId="WW8Num101z0">
    <w:name w:val="WW8Num101z0"/>
    <w:rsid w:val="00D66F36"/>
    <w:rPr>
      <w:rFonts w:ascii="Symbol" w:hAnsi="Symbol" w:hint="default"/>
      <w:color w:val="auto"/>
    </w:rPr>
  </w:style>
  <w:style w:type="character" w:customStyle="1" w:styleId="WW8Num104z0">
    <w:name w:val="WW8Num104z0"/>
    <w:rsid w:val="00D66F36"/>
    <w:rPr>
      <w:rFonts w:ascii="Times New Roman" w:hAnsi="Times New Roman" w:cs="Times New Roman" w:hint="default"/>
      <w:sz w:val="16"/>
    </w:rPr>
  </w:style>
  <w:style w:type="character" w:customStyle="1" w:styleId="WW8Num104z1">
    <w:name w:val="WW8Num104z1"/>
    <w:rsid w:val="00D66F36"/>
    <w:rPr>
      <w:rFonts w:ascii="Courier New" w:hAnsi="Courier New" w:cs="Courier New" w:hint="default"/>
    </w:rPr>
  </w:style>
  <w:style w:type="character" w:customStyle="1" w:styleId="WW8Num104z2">
    <w:name w:val="WW8Num104z2"/>
    <w:rsid w:val="00D66F36"/>
    <w:rPr>
      <w:rFonts w:ascii="Wingdings" w:hAnsi="Wingdings" w:hint="default"/>
    </w:rPr>
  </w:style>
  <w:style w:type="character" w:customStyle="1" w:styleId="WW8Num104z3">
    <w:name w:val="WW8Num104z3"/>
    <w:rsid w:val="00D66F36"/>
    <w:rPr>
      <w:rFonts w:ascii="Symbol" w:hAnsi="Symbol" w:hint="default"/>
    </w:rPr>
  </w:style>
  <w:style w:type="character" w:customStyle="1" w:styleId="WW8Num105z0">
    <w:name w:val="WW8Num105z0"/>
    <w:rsid w:val="00D66F36"/>
    <w:rPr>
      <w:rFonts w:ascii="Symbol" w:hAnsi="Symbol" w:hint="default"/>
    </w:rPr>
  </w:style>
  <w:style w:type="character" w:customStyle="1" w:styleId="WW8Num106z0">
    <w:name w:val="WW8Num106z0"/>
    <w:rsid w:val="00D66F36"/>
    <w:rPr>
      <w:b/>
      <w:bCs w:val="0"/>
    </w:rPr>
  </w:style>
  <w:style w:type="character" w:customStyle="1" w:styleId="WW8Num107z0">
    <w:name w:val="WW8Num107z0"/>
    <w:rsid w:val="00D66F36"/>
    <w:rPr>
      <w:rFonts w:ascii="Symbol" w:hAnsi="Symbol" w:hint="default"/>
    </w:rPr>
  </w:style>
  <w:style w:type="character" w:customStyle="1" w:styleId="WW8Num108z1">
    <w:name w:val="WW8Num108z1"/>
    <w:rsid w:val="00D66F36"/>
    <w:rPr>
      <w:rFonts w:ascii="Courier New" w:hAnsi="Courier New" w:cs="Courier New" w:hint="default"/>
    </w:rPr>
  </w:style>
  <w:style w:type="character" w:customStyle="1" w:styleId="WW8Num108z2">
    <w:name w:val="WW8Num108z2"/>
    <w:rsid w:val="00D66F36"/>
    <w:rPr>
      <w:rFonts w:ascii="Wingdings" w:hAnsi="Wingdings" w:hint="default"/>
    </w:rPr>
  </w:style>
  <w:style w:type="character" w:customStyle="1" w:styleId="WW8Num108z3">
    <w:name w:val="WW8Num108z3"/>
    <w:rsid w:val="00D66F36"/>
    <w:rPr>
      <w:rFonts w:ascii="Symbol" w:hAnsi="Symbol" w:hint="default"/>
    </w:rPr>
  </w:style>
  <w:style w:type="character" w:customStyle="1" w:styleId="WW8Num109z0">
    <w:name w:val="WW8Num109z0"/>
    <w:rsid w:val="00D66F36"/>
    <w:rPr>
      <w:rFonts w:ascii="Times New Roman" w:hAnsi="Times New Roman" w:cs="Times New Roman" w:hint="default"/>
      <w:sz w:val="16"/>
    </w:rPr>
  </w:style>
  <w:style w:type="character" w:customStyle="1" w:styleId="WW8Num109z1">
    <w:name w:val="WW8Num109z1"/>
    <w:rsid w:val="00D66F36"/>
    <w:rPr>
      <w:rFonts w:ascii="Courier New" w:hAnsi="Courier New" w:cs="Courier New" w:hint="default"/>
    </w:rPr>
  </w:style>
  <w:style w:type="character" w:customStyle="1" w:styleId="WW8Num109z2">
    <w:name w:val="WW8Num109z2"/>
    <w:rsid w:val="00D66F36"/>
    <w:rPr>
      <w:rFonts w:ascii="Wingdings" w:hAnsi="Wingdings" w:hint="default"/>
    </w:rPr>
  </w:style>
  <w:style w:type="character" w:customStyle="1" w:styleId="WW8Num109z3">
    <w:name w:val="WW8Num109z3"/>
    <w:rsid w:val="00D66F36"/>
    <w:rPr>
      <w:rFonts w:ascii="Symbol" w:hAnsi="Symbol" w:hint="default"/>
    </w:rPr>
  </w:style>
  <w:style w:type="character" w:customStyle="1" w:styleId="WW8Num111z0">
    <w:name w:val="WW8Num111z0"/>
    <w:rsid w:val="00D66F36"/>
    <w:rPr>
      <w:rFonts w:ascii="Symbol" w:hAnsi="Symbol" w:hint="default"/>
    </w:rPr>
  </w:style>
  <w:style w:type="character" w:customStyle="1" w:styleId="WW8Num112z0">
    <w:name w:val="WW8Num112z0"/>
    <w:rsid w:val="00D66F36"/>
    <w:rPr>
      <w:rFonts w:ascii="Symbol" w:hAnsi="Symbol" w:hint="default"/>
    </w:rPr>
  </w:style>
  <w:style w:type="character" w:customStyle="1" w:styleId="WW8Num114z0">
    <w:name w:val="WW8Num114z0"/>
    <w:rsid w:val="00D66F36"/>
    <w:rPr>
      <w:rFonts w:ascii="Times New Roman" w:hAnsi="Times New Roman" w:cs="Times New Roman" w:hint="default"/>
      <w:sz w:val="16"/>
    </w:rPr>
  </w:style>
  <w:style w:type="character" w:customStyle="1" w:styleId="WW8Num114z1">
    <w:name w:val="WW8Num114z1"/>
    <w:rsid w:val="00D66F36"/>
    <w:rPr>
      <w:rFonts w:ascii="Courier New" w:hAnsi="Courier New" w:cs="Courier New" w:hint="default"/>
    </w:rPr>
  </w:style>
  <w:style w:type="character" w:customStyle="1" w:styleId="WW8Num114z2">
    <w:name w:val="WW8Num114z2"/>
    <w:rsid w:val="00D66F36"/>
    <w:rPr>
      <w:rFonts w:ascii="Wingdings" w:hAnsi="Wingdings" w:hint="default"/>
    </w:rPr>
  </w:style>
  <w:style w:type="character" w:customStyle="1" w:styleId="WW8Num114z3">
    <w:name w:val="WW8Num114z3"/>
    <w:rsid w:val="00D66F36"/>
    <w:rPr>
      <w:rFonts w:ascii="Symbol" w:hAnsi="Symbol" w:hint="default"/>
    </w:rPr>
  </w:style>
  <w:style w:type="character" w:customStyle="1" w:styleId="WW8Num117z0">
    <w:name w:val="WW8Num117z0"/>
    <w:rsid w:val="00D66F36"/>
    <w:rPr>
      <w:rFonts w:ascii="Times New Roman" w:hAnsi="Times New Roman" w:cs="Times New Roman" w:hint="default"/>
      <w:sz w:val="16"/>
    </w:rPr>
  </w:style>
  <w:style w:type="character" w:customStyle="1" w:styleId="WW8Num117z1">
    <w:name w:val="WW8Num117z1"/>
    <w:rsid w:val="00D66F36"/>
    <w:rPr>
      <w:rFonts w:ascii="Courier New" w:hAnsi="Courier New" w:cs="Courier New" w:hint="default"/>
    </w:rPr>
  </w:style>
  <w:style w:type="character" w:customStyle="1" w:styleId="WW8Num117z2">
    <w:name w:val="WW8Num117z2"/>
    <w:rsid w:val="00D66F36"/>
    <w:rPr>
      <w:rFonts w:ascii="Wingdings" w:hAnsi="Wingdings" w:hint="default"/>
    </w:rPr>
  </w:style>
  <w:style w:type="character" w:customStyle="1" w:styleId="WW8Num117z3">
    <w:name w:val="WW8Num117z3"/>
    <w:rsid w:val="00D66F36"/>
    <w:rPr>
      <w:rFonts w:ascii="Symbol" w:hAnsi="Symbol" w:hint="default"/>
    </w:rPr>
  </w:style>
  <w:style w:type="character" w:customStyle="1" w:styleId="WW8Num118z0">
    <w:name w:val="WW8Num118z0"/>
    <w:rsid w:val="00D66F36"/>
    <w:rPr>
      <w:rFonts w:ascii="Times New Roman" w:hAnsi="Times New Roman" w:cs="Times New Roman" w:hint="default"/>
      <w:sz w:val="16"/>
    </w:rPr>
  </w:style>
  <w:style w:type="character" w:customStyle="1" w:styleId="WW8Num118z1">
    <w:name w:val="WW8Num118z1"/>
    <w:rsid w:val="00D66F36"/>
    <w:rPr>
      <w:rFonts w:ascii="Courier New" w:hAnsi="Courier New" w:cs="Courier New" w:hint="default"/>
    </w:rPr>
  </w:style>
  <w:style w:type="character" w:customStyle="1" w:styleId="WW8Num118z2">
    <w:name w:val="WW8Num118z2"/>
    <w:rsid w:val="00D66F36"/>
    <w:rPr>
      <w:rFonts w:ascii="Wingdings" w:hAnsi="Wingdings" w:hint="default"/>
    </w:rPr>
  </w:style>
  <w:style w:type="character" w:customStyle="1" w:styleId="WW8Num118z3">
    <w:name w:val="WW8Num118z3"/>
    <w:rsid w:val="00D66F36"/>
    <w:rPr>
      <w:rFonts w:ascii="Symbol" w:hAnsi="Symbol" w:hint="default"/>
    </w:rPr>
  </w:style>
  <w:style w:type="character" w:customStyle="1" w:styleId="WW8Num120z0">
    <w:name w:val="WW8Num120z0"/>
    <w:rsid w:val="00D66F36"/>
    <w:rPr>
      <w:rFonts w:ascii="Times New Roman" w:hAnsi="Times New Roman" w:cs="Times New Roman" w:hint="default"/>
      <w:sz w:val="16"/>
    </w:rPr>
  </w:style>
  <w:style w:type="character" w:customStyle="1" w:styleId="WW8Num120z1">
    <w:name w:val="WW8Num120z1"/>
    <w:rsid w:val="00D66F36"/>
    <w:rPr>
      <w:rFonts w:ascii="Courier New" w:hAnsi="Courier New" w:cs="Courier New" w:hint="default"/>
    </w:rPr>
  </w:style>
  <w:style w:type="character" w:customStyle="1" w:styleId="WW8Num120z2">
    <w:name w:val="WW8Num120z2"/>
    <w:rsid w:val="00D66F36"/>
    <w:rPr>
      <w:rFonts w:ascii="Wingdings" w:hAnsi="Wingdings" w:hint="default"/>
    </w:rPr>
  </w:style>
  <w:style w:type="character" w:customStyle="1" w:styleId="WW8Num120z3">
    <w:name w:val="WW8Num120z3"/>
    <w:rsid w:val="00D66F36"/>
    <w:rPr>
      <w:rFonts w:ascii="Symbol" w:hAnsi="Symbol" w:hint="default"/>
    </w:rPr>
  </w:style>
  <w:style w:type="character" w:customStyle="1" w:styleId="WW8Num121z0">
    <w:name w:val="WW8Num121z0"/>
    <w:rsid w:val="00D66F36"/>
    <w:rPr>
      <w:rFonts w:ascii="Wingdings" w:hAnsi="Wingdings" w:hint="default"/>
      <w:sz w:val="16"/>
    </w:rPr>
  </w:style>
  <w:style w:type="character" w:customStyle="1" w:styleId="WW8Num124z0">
    <w:name w:val="WW8Num124z0"/>
    <w:rsid w:val="00D66F36"/>
    <w:rPr>
      <w:rFonts w:ascii="Times New Roman" w:hAnsi="Times New Roman" w:cs="Times New Roman" w:hint="default"/>
      <w:sz w:val="16"/>
    </w:rPr>
  </w:style>
  <w:style w:type="character" w:customStyle="1" w:styleId="WW8Num124z1">
    <w:name w:val="WW8Num124z1"/>
    <w:rsid w:val="00D66F36"/>
    <w:rPr>
      <w:rFonts w:ascii="Courier New" w:hAnsi="Courier New" w:cs="Courier New" w:hint="default"/>
    </w:rPr>
  </w:style>
  <w:style w:type="character" w:customStyle="1" w:styleId="WW8Num124z2">
    <w:name w:val="WW8Num124z2"/>
    <w:rsid w:val="00D66F36"/>
    <w:rPr>
      <w:rFonts w:ascii="Wingdings" w:hAnsi="Wingdings" w:hint="default"/>
    </w:rPr>
  </w:style>
  <w:style w:type="character" w:customStyle="1" w:styleId="WW8Num124z3">
    <w:name w:val="WW8Num124z3"/>
    <w:rsid w:val="00D66F36"/>
    <w:rPr>
      <w:rFonts w:ascii="Symbol" w:hAnsi="Symbol" w:hint="default"/>
    </w:rPr>
  </w:style>
  <w:style w:type="character" w:customStyle="1" w:styleId="WW8Num125z0">
    <w:name w:val="WW8Num125z0"/>
    <w:rsid w:val="00D66F36"/>
    <w:rPr>
      <w:rFonts w:ascii="Symbol" w:hAnsi="Symbol" w:hint="default"/>
    </w:rPr>
  </w:style>
  <w:style w:type="character" w:customStyle="1" w:styleId="WW8Num127z0">
    <w:name w:val="WW8Num127z0"/>
    <w:rsid w:val="00D66F36"/>
    <w:rPr>
      <w:color w:val="auto"/>
    </w:rPr>
  </w:style>
  <w:style w:type="character" w:customStyle="1" w:styleId="WW8Num129z0">
    <w:name w:val="WW8Num129z0"/>
    <w:rsid w:val="00D66F36"/>
    <w:rPr>
      <w:i w:val="0"/>
      <w:iCs w:val="0"/>
      <w:sz w:val="22"/>
      <w:u w:val="single"/>
    </w:rPr>
  </w:style>
  <w:style w:type="character" w:customStyle="1" w:styleId="WW8Num132z0">
    <w:name w:val="WW8Num132z0"/>
    <w:rsid w:val="00D66F36"/>
    <w:rPr>
      <w:rFonts w:ascii="Times New Roman" w:hAnsi="Times New Roman" w:cs="Times New Roman" w:hint="default"/>
      <w:sz w:val="16"/>
    </w:rPr>
  </w:style>
  <w:style w:type="character" w:customStyle="1" w:styleId="WW8Num133z0">
    <w:name w:val="WW8Num133z0"/>
    <w:rsid w:val="00D66F36"/>
    <w:rPr>
      <w:rFonts w:ascii="Symbol" w:hAnsi="Symbol" w:hint="default"/>
    </w:rPr>
  </w:style>
  <w:style w:type="character" w:customStyle="1" w:styleId="WW8Num134z0">
    <w:name w:val="WW8Num134z0"/>
    <w:rsid w:val="00D66F36"/>
    <w:rPr>
      <w:rFonts w:ascii="Webdings" w:hAnsi="Webdings" w:hint="default"/>
    </w:rPr>
  </w:style>
  <w:style w:type="character" w:customStyle="1" w:styleId="WW8Num135z0">
    <w:name w:val="WW8Num135z0"/>
    <w:rsid w:val="00D66F36"/>
    <w:rPr>
      <w:rFonts w:ascii="Symbol" w:hAnsi="Symbol" w:hint="default"/>
      <w:color w:val="auto"/>
    </w:rPr>
  </w:style>
  <w:style w:type="character" w:customStyle="1" w:styleId="WW8Num137z0">
    <w:name w:val="WW8Num137z0"/>
    <w:rsid w:val="00D66F36"/>
    <w:rPr>
      <w:rFonts w:ascii="Monotype Sorts" w:hAnsi="Monotype Sorts" w:hint="default"/>
    </w:rPr>
  </w:style>
  <w:style w:type="character" w:customStyle="1" w:styleId="WW8Num139z0">
    <w:name w:val="WW8Num139z0"/>
    <w:rsid w:val="00D66F36"/>
    <w:rPr>
      <w:sz w:val="16"/>
    </w:rPr>
  </w:style>
  <w:style w:type="character" w:customStyle="1" w:styleId="WW8Num140z0">
    <w:name w:val="WW8Num140z0"/>
    <w:rsid w:val="00D66F36"/>
    <w:rPr>
      <w:sz w:val="16"/>
    </w:rPr>
  </w:style>
  <w:style w:type="character" w:customStyle="1" w:styleId="WW8Num141z0">
    <w:name w:val="WW8Num141z0"/>
    <w:rsid w:val="00D66F36"/>
    <w:rPr>
      <w:rFonts w:ascii="Times New Roman" w:hAnsi="Times New Roman" w:cs="Times New Roman" w:hint="default"/>
      <w:sz w:val="16"/>
    </w:rPr>
  </w:style>
  <w:style w:type="character" w:customStyle="1" w:styleId="WW8Num141z1">
    <w:name w:val="WW8Num141z1"/>
    <w:rsid w:val="00D66F36"/>
    <w:rPr>
      <w:rFonts w:ascii="Courier New" w:hAnsi="Courier New" w:cs="Courier New" w:hint="default"/>
    </w:rPr>
  </w:style>
  <w:style w:type="character" w:customStyle="1" w:styleId="WW8Num141z2">
    <w:name w:val="WW8Num141z2"/>
    <w:rsid w:val="00D66F36"/>
    <w:rPr>
      <w:rFonts w:ascii="Wingdings" w:hAnsi="Wingdings" w:hint="default"/>
    </w:rPr>
  </w:style>
  <w:style w:type="character" w:customStyle="1" w:styleId="WW8Num141z3">
    <w:name w:val="WW8Num141z3"/>
    <w:rsid w:val="00D66F36"/>
    <w:rPr>
      <w:rFonts w:ascii="Symbol" w:hAnsi="Symbol" w:hint="default"/>
    </w:rPr>
  </w:style>
  <w:style w:type="character" w:customStyle="1" w:styleId="WW8Num142z0">
    <w:name w:val="WW8Num142z0"/>
    <w:rsid w:val="00D66F36"/>
    <w:rPr>
      <w:rFonts w:ascii="Symbol" w:hAnsi="Symbol" w:hint="default"/>
    </w:rPr>
  </w:style>
  <w:style w:type="character" w:customStyle="1" w:styleId="WW8Num143z0">
    <w:name w:val="WW8Num143z0"/>
    <w:rsid w:val="00D66F36"/>
    <w:rPr>
      <w:rFonts w:ascii="Symbol" w:hAnsi="Symbol" w:hint="default"/>
    </w:rPr>
  </w:style>
  <w:style w:type="character" w:customStyle="1" w:styleId="WW8Num145z0">
    <w:name w:val="WW8Num145z0"/>
    <w:rsid w:val="00D66F36"/>
    <w:rPr>
      <w:b w:val="0"/>
      <w:bCs w:val="0"/>
      <w:i w:val="0"/>
      <w:iCs w:val="0"/>
    </w:rPr>
  </w:style>
  <w:style w:type="character" w:customStyle="1" w:styleId="WW8Num150z0">
    <w:name w:val="WW8Num150z0"/>
    <w:rsid w:val="00D66F36"/>
    <w:rPr>
      <w:rFonts w:ascii="Times New Roman" w:hAnsi="Times New Roman" w:cs="Times New Roman" w:hint="default"/>
      <w:sz w:val="16"/>
    </w:rPr>
  </w:style>
  <w:style w:type="character" w:customStyle="1" w:styleId="WW8Num150z1">
    <w:name w:val="WW8Num150z1"/>
    <w:rsid w:val="00D66F36"/>
    <w:rPr>
      <w:rFonts w:ascii="Courier New" w:hAnsi="Courier New" w:cs="Courier New" w:hint="default"/>
    </w:rPr>
  </w:style>
  <w:style w:type="character" w:customStyle="1" w:styleId="WW8Num150z2">
    <w:name w:val="WW8Num150z2"/>
    <w:rsid w:val="00D66F36"/>
    <w:rPr>
      <w:rFonts w:ascii="Wingdings" w:hAnsi="Wingdings" w:hint="default"/>
    </w:rPr>
  </w:style>
  <w:style w:type="character" w:customStyle="1" w:styleId="WW8Num150z3">
    <w:name w:val="WW8Num150z3"/>
    <w:rsid w:val="00D66F36"/>
    <w:rPr>
      <w:rFonts w:ascii="Symbol" w:hAnsi="Symbol" w:hint="default"/>
    </w:rPr>
  </w:style>
  <w:style w:type="character" w:customStyle="1" w:styleId="WW8Num151z0">
    <w:name w:val="WW8Num151z0"/>
    <w:rsid w:val="00D66F36"/>
    <w:rPr>
      <w:rFonts w:ascii="Times New Roman" w:hAnsi="Times New Roman" w:cs="Times New Roman" w:hint="default"/>
      <w:sz w:val="16"/>
    </w:rPr>
  </w:style>
  <w:style w:type="character" w:customStyle="1" w:styleId="WW8Num152z0">
    <w:name w:val="WW8Num152z0"/>
    <w:rsid w:val="00D66F36"/>
    <w:rPr>
      <w:rFonts w:ascii="Times New Roman" w:hAnsi="Times New Roman" w:cs="Times New Roman" w:hint="default"/>
      <w:sz w:val="16"/>
    </w:rPr>
  </w:style>
  <w:style w:type="character" w:customStyle="1" w:styleId="WW8Num152z1">
    <w:name w:val="WW8Num152z1"/>
    <w:rsid w:val="00D66F36"/>
    <w:rPr>
      <w:rFonts w:ascii="Courier New" w:hAnsi="Courier New" w:cs="Courier New" w:hint="default"/>
    </w:rPr>
  </w:style>
  <w:style w:type="character" w:customStyle="1" w:styleId="WW8Num152z2">
    <w:name w:val="WW8Num152z2"/>
    <w:rsid w:val="00D66F36"/>
    <w:rPr>
      <w:rFonts w:ascii="Wingdings" w:hAnsi="Wingdings" w:hint="default"/>
    </w:rPr>
  </w:style>
  <w:style w:type="character" w:customStyle="1" w:styleId="WW8Num152z3">
    <w:name w:val="WW8Num152z3"/>
    <w:rsid w:val="00D66F36"/>
    <w:rPr>
      <w:rFonts w:ascii="Symbol" w:hAnsi="Symbol" w:hint="default"/>
    </w:rPr>
  </w:style>
  <w:style w:type="character" w:customStyle="1" w:styleId="WW8Num153z0">
    <w:name w:val="WW8Num153z0"/>
    <w:rsid w:val="00D66F36"/>
    <w:rPr>
      <w:b/>
      <w:bCs w:val="0"/>
      <w:i w:val="0"/>
      <w:iCs w:val="0"/>
    </w:rPr>
  </w:style>
  <w:style w:type="character" w:customStyle="1" w:styleId="WW8Num155z0">
    <w:name w:val="WW8Num155z0"/>
    <w:rsid w:val="00D66F36"/>
    <w:rPr>
      <w:rFonts w:ascii="Symbol" w:hAnsi="Symbol" w:hint="default"/>
    </w:rPr>
  </w:style>
  <w:style w:type="character" w:customStyle="1" w:styleId="WW8Num156z0">
    <w:name w:val="WW8Num156z0"/>
    <w:rsid w:val="00D66F36"/>
    <w:rPr>
      <w:rFonts w:ascii="Times New Roman" w:hAnsi="Times New Roman" w:cs="Times New Roman" w:hint="default"/>
      <w:sz w:val="16"/>
    </w:rPr>
  </w:style>
  <w:style w:type="character" w:customStyle="1" w:styleId="WW8Num156z1">
    <w:name w:val="WW8Num156z1"/>
    <w:rsid w:val="00D66F36"/>
    <w:rPr>
      <w:rFonts w:ascii="Courier New" w:hAnsi="Courier New" w:cs="Courier New" w:hint="default"/>
    </w:rPr>
  </w:style>
  <w:style w:type="character" w:customStyle="1" w:styleId="WW8Num156z2">
    <w:name w:val="WW8Num156z2"/>
    <w:rsid w:val="00D66F36"/>
    <w:rPr>
      <w:rFonts w:ascii="Wingdings" w:hAnsi="Wingdings" w:hint="default"/>
    </w:rPr>
  </w:style>
  <w:style w:type="character" w:customStyle="1" w:styleId="WW8Num156z3">
    <w:name w:val="WW8Num156z3"/>
    <w:rsid w:val="00D66F36"/>
    <w:rPr>
      <w:rFonts w:ascii="Symbol" w:hAnsi="Symbol" w:hint="default"/>
    </w:rPr>
  </w:style>
  <w:style w:type="character" w:customStyle="1" w:styleId="WW8Num158z0">
    <w:name w:val="WW8Num158z0"/>
    <w:rsid w:val="00D66F36"/>
    <w:rPr>
      <w:rFonts w:ascii="Monotype Sorts" w:hAnsi="Monotype Sorts" w:hint="default"/>
      <w:sz w:val="28"/>
    </w:rPr>
  </w:style>
  <w:style w:type="character" w:customStyle="1" w:styleId="WW8Num159z0">
    <w:name w:val="WW8Num159z0"/>
    <w:rsid w:val="00D66F36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character" w:customStyle="1" w:styleId="WW8Num160z0">
    <w:name w:val="WW8Num160z0"/>
    <w:rsid w:val="00D66F36"/>
    <w:rPr>
      <w:b/>
      <w:bCs w:val="0"/>
    </w:rPr>
  </w:style>
  <w:style w:type="character" w:customStyle="1" w:styleId="WW8Num163z0">
    <w:name w:val="WW8Num163z0"/>
    <w:rsid w:val="00D66F36"/>
    <w:rPr>
      <w:rFonts w:ascii="Arial" w:hAnsi="Arial" w:cs="Times New Roman" w:hint="default"/>
      <w:sz w:val="20"/>
    </w:rPr>
  </w:style>
  <w:style w:type="character" w:customStyle="1" w:styleId="WW8Num165z0">
    <w:name w:val="WW8Num165z0"/>
    <w:rsid w:val="00D66F36"/>
    <w:rPr>
      <w:rFonts w:ascii="Monotype Sorts" w:hAnsi="Monotype Sorts" w:hint="default"/>
      <w:sz w:val="28"/>
    </w:rPr>
  </w:style>
  <w:style w:type="character" w:customStyle="1" w:styleId="WW8Num168z0">
    <w:name w:val="WW8Num168z0"/>
    <w:rsid w:val="00D66F36"/>
    <w:rPr>
      <w:rFonts w:ascii="Monotype Sorts" w:hAnsi="Monotype Sorts" w:hint="default"/>
      <w:sz w:val="28"/>
    </w:rPr>
  </w:style>
  <w:style w:type="character" w:customStyle="1" w:styleId="WW8Num169z0">
    <w:name w:val="WW8Num169z0"/>
    <w:rsid w:val="00D66F36"/>
    <w:rPr>
      <w:rFonts w:ascii="Times New Roman" w:hAnsi="Times New Roman" w:cs="Times New Roman" w:hint="default"/>
      <w:sz w:val="16"/>
    </w:rPr>
  </w:style>
  <w:style w:type="character" w:customStyle="1" w:styleId="WW8Num169z1">
    <w:name w:val="WW8Num169z1"/>
    <w:rsid w:val="00D66F36"/>
    <w:rPr>
      <w:rFonts w:ascii="Courier New" w:hAnsi="Courier New" w:cs="Courier New" w:hint="default"/>
    </w:rPr>
  </w:style>
  <w:style w:type="character" w:customStyle="1" w:styleId="WW8Num169z2">
    <w:name w:val="WW8Num169z2"/>
    <w:rsid w:val="00D66F36"/>
    <w:rPr>
      <w:rFonts w:ascii="Wingdings" w:hAnsi="Wingdings" w:hint="default"/>
    </w:rPr>
  </w:style>
  <w:style w:type="character" w:customStyle="1" w:styleId="WW8Num169z3">
    <w:name w:val="WW8Num169z3"/>
    <w:rsid w:val="00D66F36"/>
    <w:rPr>
      <w:rFonts w:ascii="Symbol" w:hAnsi="Symbol" w:hint="default"/>
    </w:rPr>
  </w:style>
  <w:style w:type="character" w:customStyle="1" w:styleId="WW8Num170z0">
    <w:name w:val="WW8Num170z0"/>
    <w:rsid w:val="00D66F36"/>
    <w:rPr>
      <w:rFonts w:ascii="Wingdings" w:hAnsi="Wingdings" w:hint="default"/>
      <w:sz w:val="16"/>
    </w:rPr>
  </w:style>
  <w:style w:type="character" w:customStyle="1" w:styleId="WW8Num6z0">
    <w:name w:val="WW8Num6z0"/>
    <w:rsid w:val="00D66F36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customStyle="1" w:styleId="WW8Num6z1">
    <w:name w:val="WW8Num6z1"/>
    <w:rsid w:val="00D66F36"/>
    <w:rPr>
      <w:rFonts w:ascii="Symbol" w:hAnsi="Symbol" w:hint="default"/>
      <w:b w:val="0"/>
      <w:bCs w:val="0"/>
      <w:i w:val="0"/>
      <w:iCs w:val="0"/>
      <w:sz w:val="20"/>
      <w:szCs w:val="20"/>
    </w:rPr>
  </w:style>
  <w:style w:type="character" w:customStyle="1" w:styleId="WW8Num10z0">
    <w:name w:val="WW8Num10z0"/>
    <w:rsid w:val="00D66F36"/>
    <w:rPr>
      <w:rFonts w:ascii="Symbol" w:hAnsi="Symbol" w:hint="default"/>
      <w:b/>
      <w:bCs w:val="0"/>
      <w:i w:val="0"/>
      <w:iCs w:val="0"/>
      <w:color w:val="auto"/>
      <w:sz w:val="24"/>
      <w:szCs w:val="24"/>
    </w:rPr>
  </w:style>
  <w:style w:type="character" w:customStyle="1" w:styleId="WW8Num10z1">
    <w:name w:val="WW8Num10z1"/>
    <w:rsid w:val="00D66F36"/>
    <w:rPr>
      <w:rFonts w:ascii="Courier New" w:hAnsi="Courier New" w:cs="Courier New" w:hint="default"/>
    </w:rPr>
  </w:style>
  <w:style w:type="character" w:customStyle="1" w:styleId="WW8Num10z2">
    <w:name w:val="WW8Num10z2"/>
    <w:rsid w:val="00D66F36"/>
    <w:rPr>
      <w:rFonts w:ascii="Wingdings" w:hAnsi="Wingdings" w:hint="default"/>
    </w:rPr>
  </w:style>
  <w:style w:type="character" w:customStyle="1" w:styleId="WW8Num10z3">
    <w:name w:val="WW8Num10z3"/>
    <w:rsid w:val="00D66F36"/>
    <w:rPr>
      <w:rFonts w:ascii="Symbol" w:hAnsi="Symbol" w:hint="default"/>
    </w:rPr>
  </w:style>
  <w:style w:type="character" w:customStyle="1" w:styleId="WW8Num12z1">
    <w:name w:val="WW8Num12z1"/>
    <w:rsid w:val="00D66F36"/>
    <w:rPr>
      <w:rFonts w:ascii="Courier New" w:hAnsi="Courier New" w:cs="Courier New" w:hint="default"/>
    </w:rPr>
  </w:style>
  <w:style w:type="character" w:customStyle="1" w:styleId="WW8Num12z2">
    <w:name w:val="WW8Num12z2"/>
    <w:rsid w:val="00D66F36"/>
    <w:rPr>
      <w:rFonts w:ascii="Wingdings" w:hAnsi="Wingdings" w:hint="default"/>
    </w:rPr>
  </w:style>
  <w:style w:type="character" w:customStyle="1" w:styleId="WW8Num22z1">
    <w:name w:val="WW8Num22z1"/>
    <w:rsid w:val="00D66F36"/>
    <w:rPr>
      <w:rFonts w:ascii="Courier New" w:hAnsi="Courier New" w:cs="Courier New" w:hint="default"/>
    </w:rPr>
  </w:style>
  <w:style w:type="character" w:customStyle="1" w:styleId="WW8Num26z0">
    <w:name w:val="WW8Num26z0"/>
    <w:rsid w:val="00D66F36"/>
    <w:rPr>
      <w:rFonts w:ascii="Wingdings" w:hAnsi="Wingdings" w:hint="default"/>
      <w:b/>
      <w:bCs w:val="0"/>
      <w:i w:val="0"/>
      <w:iCs w:val="0"/>
      <w:color w:val="auto"/>
      <w:sz w:val="16"/>
      <w:szCs w:val="16"/>
    </w:rPr>
  </w:style>
  <w:style w:type="character" w:customStyle="1" w:styleId="WW8Num28z1">
    <w:name w:val="WW8Num28z1"/>
    <w:rsid w:val="00D66F36"/>
    <w:rPr>
      <w:rFonts w:ascii="Courier New" w:hAnsi="Courier New" w:cs="Courier New" w:hint="default"/>
    </w:rPr>
  </w:style>
  <w:style w:type="character" w:customStyle="1" w:styleId="WW8Num28z2">
    <w:name w:val="WW8Num28z2"/>
    <w:rsid w:val="00D66F36"/>
    <w:rPr>
      <w:rFonts w:ascii="Wingdings" w:hAnsi="Wingdings" w:hint="default"/>
    </w:rPr>
  </w:style>
  <w:style w:type="character" w:customStyle="1" w:styleId="WW8Num28z4">
    <w:name w:val="WW8Num28z4"/>
    <w:rsid w:val="00D66F36"/>
    <w:rPr>
      <w:rFonts w:ascii="Courier New" w:hAnsi="Courier New" w:cs="Courier New" w:hint="default"/>
    </w:rPr>
  </w:style>
  <w:style w:type="character" w:customStyle="1" w:styleId="WW8Num30z1">
    <w:name w:val="WW8Num30z1"/>
    <w:rsid w:val="00D66F36"/>
    <w:rPr>
      <w:rFonts w:ascii="Courier New" w:hAnsi="Courier New" w:cs="Courier New" w:hint="default"/>
    </w:rPr>
  </w:style>
  <w:style w:type="character" w:customStyle="1" w:styleId="WW8Num32z1">
    <w:name w:val="WW8Num32z1"/>
    <w:rsid w:val="00D66F36"/>
    <w:rPr>
      <w:rFonts w:ascii="Courier New" w:hAnsi="Courier New" w:cs="Courier New" w:hint="default"/>
    </w:rPr>
  </w:style>
  <w:style w:type="character" w:customStyle="1" w:styleId="WW8Num32z2">
    <w:name w:val="WW8Num32z2"/>
    <w:rsid w:val="00D66F36"/>
    <w:rPr>
      <w:rFonts w:ascii="Wingdings" w:hAnsi="Wingdings" w:hint="default"/>
    </w:rPr>
  </w:style>
  <w:style w:type="character" w:customStyle="1" w:styleId="WW8Num39z0">
    <w:name w:val="WW8Num39z0"/>
    <w:rsid w:val="00D66F36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character" w:customStyle="1" w:styleId="WW8Num41z0">
    <w:name w:val="WW8Num41z0"/>
    <w:rsid w:val="00D66F36"/>
    <w:rPr>
      <w:rFonts w:ascii="Symbol" w:hAnsi="Symbol" w:hint="default"/>
      <w:b/>
      <w:bCs w:val="0"/>
      <w:i w:val="0"/>
      <w:iCs w:val="0"/>
      <w:color w:val="auto"/>
      <w:sz w:val="24"/>
      <w:szCs w:val="24"/>
    </w:rPr>
  </w:style>
  <w:style w:type="character" w:customStyle="1" w:styleId="WW8Num41z2">
    <w:name w:val="WW8Num41z2"/>
    <w:rsid w:val="00D66F36"/>
    <w:rPr>
      <w:rFonts w:ascii="Wingdings" w:hAnsi="Wingdings" w:hint="default"/>
    </w:rPr>
  </w:style>
  <w:style w:type="character" w:customStyle="1" w:styleId="WW8Num41z3">
    <w:name w:val="WW8Num41z3"/>
    <w:rsid w:val="00D66F36"/>
    <w:rPr>
      <w:rFonts w:ascii="Symbol" w:hAnsi="Symbol" w:hint="default"/>
    </w:rPr>
  </w:style>
  <w:style w:type="character" w:customStyle="1" w:styleId="WW8Num41z4">
    <w:name w:val="WW8Num41z4"/>
    <w:rsid w:val="00D66F36"/>
    <w:rPr>
      <w:rFonts w:ascii="Courier New" w:hAnsi="Courier New" w:cs="Courier New" w:hint="default"/>
    </w:rPr>
  </w:style>
  <w:style w:type="character" w:customStyle="1" w:styleId="Domylnaczcionkaakapitu3">
    <w:name w:val="Domyślna czcionka akapitu3"/>
    <w:rsid w:val="00D66F36"/>
  </w:style>
  <w:style w:type="character" w:customStyle="1" w:styleId="Domylnaczcionkaakapitu5">
    <w:name w:val="Domyślna czcionka akapitu5"/>
    <w:rsid w:val="00D66F36"/>
  </w:style>
  <w:style w:type="character" w:customStyle="1" w:styleId="WW8Num3z0">
    <w:name w:val="WW8Num3z0"/>
    <w:rsid w:val="00D66F36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customStyle="1" w:styleId="WW8Num9z0">
    <w:name w:val="WW8Num9z0"/>
    <w:rsid w:val="00D66F36"/>
    <w:rPr>
      <w:rFonts w:ascii="Wingdings" w:hAnsi="Wingdings" w:hint="default"/>
    </w:rPr>
  </w:style>
  <w:style w:type="character" w:customStyle="1" w:styleId="Domylnaczcionkaakapitu4">
    <w:name w:val="Domyślna czcionka akapitu4"/>
    <w:rsid w:val="00D66F36"/>
  </w:style>
  <w:style w:type="character" w:customStyle="1" w:styleId="WW-Absatz-Standardschriftart11111111111111111111">
    <w:name w:val="WW-Absatz-Standardschriftart11111111111111111111"/>
    <w:rsid w:val="00D66F36"/>
  </w:style>
  <w:style w:type="character" w:customStyle="1" w:styleId="WW-Absatz-Standardschriftart111111111111111111111">
    <w:name w:val="WW-Absatz-Standardschriftart111111111111111111111"/>
    <w:rsid w:val="00D66F36"/>
  </w:style>
  <w:style w:type="character" w:customStyle="1" w:styleId="WW-Absatz-Standardschriftart1111111111111111111111">
    <w:name w:val="WW-Absatz-Standardschriftart1111111111111111111111"/>
    <w:rsid w:val="00D66F36"/>
  </w:style>
  <w:style w:type="character" w:customStyle="1" w:styleId="WW-Absatz-Standardschriftart11111111111111111111111">
    <w:name w:val="WW-Absatz-Standardschriftart11111111111111111111111"/>
    <w:rsid w:val="00D66F36"/>
  </w:style>
  <w:style w:type="character" w:customStyle="1" w:styleId="WW-Absatz-Standardschriftart111111111111111111111111">
    <w:name w:val="WW-Absatz-Standardschriftart111111111111111111111111"/>
    <w:rsid w:val="00D66F36"/>
  </w:style>
  <w:style w:type="character" w:customStyle="1" w:styleId="WW-Absatz-Standardschriftart1111111111111111111111111">
    <w:name w:val="WW-Absatz-Standardschriftart1111111111111111111111111"/>
    <w:rsid w:val="00D66F36"/>
  </w:style>
  <w:style w:type="character" w:customStyle="1" w:styleId="WW-Absatz-Standardschriftart11111111111111111111111111">
    <w:name w:val="WW-Absatz-Standardschriftart11111111111111111111111111"/>
    <w:rsid w:val="00D66F36"/>
  </w:style>
  <w:style w:type="character" w:customStyle="1" w:styleId="WW-Absatz-Standardschriftart111111111111111111111111111">
    <w:name w:val="WW-Absatz-Standardschriftart111111111111111111111111111"/>
    <w:rsid w:val="00D66F36"/>
  </w:style>
  <w:style w:type="character" w:customStyle="1" w:styleId="WW-Absatz-Standardschriftart1111111111111111111111111111">
    <w:name w:val="WW-Absatz-Standardschriftart1111111111111111111111111111"/>
    <w:rsid w:val="00D66F36"/>
  </w:style>
  <w:style w:type="character" w:customStyle="1" w:styleId="WW-Absatz-Standardschriftart11111111111111111111111111111">
    <w:name w:val="WW-Absatz-Standardschriftart11111111111111111111111111111"/>
    <w:rsid w:val="00D66F36"/>
  </w:style>
  <w:style w:type="character" w:customStyle="1" w:styleId="WW-Absatz-Standardschriftart111111111111111111111111111111">
    <w:name w:val="WW-Absatz-Standardschriftart111111111111111111111111111111"/>
    <w:rsid w:val="00D66F36"/>
  </w:style>
  <w:style w:type="character" w:customStyle="1" w:styleId="WW-Absatz-Standardschriftart1111111111111111111111111111111">
    <w:name w:val="WW-Absatz-Standardschriftart1111111111111111111111111111111"/>
    <w:rsid w:val="00D66F36"/>
  </w:style>
  <w:style w:type="character" w:customStyle="1" w:styleId="WW-Absatz-Standardschriftart11111111111111111111111111111111">
    <w:name w:val="WW-Absatz-Standardschriftart11111111111111111111111111111111"/>
    <w:rsid w:val="00D66F36"/>
  </w:style>
  <w:style w:type="character" w:customStyle="1" w:styleId="WW-Absatz-Standardschriftart111111111111111111111111111111111">
    <w:name w:val="WW-Absatz-Standardschriftart111111111111111111111111111111111"/>
    <w:rsid w:val="00D66F36"/>
  </w:style>
  <w:style w:type="character" w:customStyle="1" w:styleId="WW-Absatz-Standardschriftart1111111111111111111111111111111111">
    <w:name w:val="WW-Absatz-Standardschriftart1111111111111111111111111111111111"/>
    <w:rsid w:val="00D66F36"/>
  </w:style>
  <w:style w:type="character" w:customStyle="1" w:styleId="WW-Absatz-Standardschriftart11111111111111111111111111111111111">
    <w:name w:val="WW-Absatz-Standardschriftart11111111111111111111111111111111111"/>
    <w:rsid w:val="00D66F36"/>
  </w:style>
  <w:style w:type="character" w:customStyle="1" w:styleId="WW-Absatz-Standardschriftart111111111111111111111111111111111111">
    <w:name w:val="WW-Absatz-Standardschriftart111111111111111111111111111111111111"/>
    <w:rsid w:val="00D66F36"/>
  </w:style>
  <w:style w:type="character" w:customStyle="1" w:styleId="WW-Absatz-Standardschriftart1111111111111111111111111111111111111">
    <w:name w:val="WW-Absatz-Standardschriftart1111111111111111111111111111111111111"/>
    <w:rsid w:val="00D66F36"/>
  </w:style>
  <w:style w:type="character" w:customStyle="1" w:styleId="WW-Absatz-Standardschriftart11111111111111111111111111111111111111">
    <w:name w:val="WW-Absatz-Standardschriftart11111111111111111111111111111111111111"/>
    <w:rsid w:val="00D66F36"/>
  </w:style>
  <w:style w:type="character" w:customStyle="1" w:styleId="WW8Num5z0">
    <w:name w:val="WW8Num5z0"/>
    <w:rsid w:val="00D66F36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customStyle="1" w:styleId="WW8Num5z1">
    <w:name w:val="WW8Num5z1"/>
    <w:rsid w:val="00D66F36"/>
    <w:rPr>
      <w:rFonts w:ascii="Symbol" w:hAnsi="Symbol" w:hint="default"/>
      <w:b w:val="0"/>
      <w:bCs w:val="0"/>
      <w:i w:val="0"/>
      <w:iCs w:val="0"/>
      <w:sz w:val="20"/>
      <w:szCs w:val="20"/>
    </w:rPr>
  </w:style>
  <w:style w:type="character" w:customStyle="1" w:styleId="WW8Num18z0">
    <w:name w:val="WW8Num18z0"/>
    <w:rsid w:val="00D66F36"/>
    <w:rPr>
      <w:rFonts w:ascii="Symbol" w:hAnsi="Symbol" w:hint="default"/>
      <w:b/>
      <w:bCs w:val="0"/>
      <w:i w:val="0"/>
      <w:iCs w:val="0"/>
      <w:color w:val="000000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1z4">
    <w:name w:val="WW8Num21z4"/>
    <w:rsid w:val="00D66F36"/>
    <w:rPr>
      <w:rFonts w:ascii="Courier New" w:hAnsi="Courier New" w:cs="Courier New" w:hint="default"/>
    </w:rPr>
  </w:style>
  <w:style w:type="character" w:customStyle="1" w:styleId="WW8Num23z0">
    <w:name w:val="WW8Num23z0"/>
    <w:rsid w:val="00D66F36"/>
    <w:rPr>
      <w:rFonts w:ascii="Times New Roman" w:hAnsi="Times New Roman" w:cs="Times New Roman" w:hint="default"/>
      <w:sz w:val="16"/>
    </w:rPr>
  </w:style>
  <w:style w:type="character" w:customStyle="1" w:styleId="WW-Absatz-Standardschriftart111111111111111111111111111111111111111">
    <w:name w:val="WW-Absatz-Standardschriftart111111111111111111111111111111111111111"/>
    <w:rsid w:val="00D66F36"/>
  </w:style>
  <w:style w:type="character" w:customStyle="1" w:styleId="WW-Absatz-Standardschriftart1111111111111111111111111111111111111111">
    <w:name w:val="WW-Absatz-Standardschriftart1111111111111111111111111111111111111111"/>
    <w:rsid w:val="00D66F36"/>
  </w:style>
  <w:style w:type="character" w:customStyle="1" w:styleId="WW-Absatz-Standardschriftart11111111111111111111111111111111111111111">
    <w:name w:val="WW-Absatz-Standardschriftart11111111111111111111111111111111111111111"/>
    <w:rsid w:val="00D66F36"/>
  </w:style>
  <w:style w:type="character" w:customStyle="1" w:styleId="WW-Absatz-Standardschriftart111111111111111111111111111111111111111111">
    <w:name w:val="WW-Absatz-Standardschriftart111111111111111111111111111111111111111111"/>
    <w:rsid w:val="00D66F36"/>
  </w:style>
  <w:style w:type="character" w:customStyle="1" w:styleId="WW-Absatz-Standardschriftart1111111111111111111111111111111111111111111">
    <w:name w:val="WW-Absatz-Standardschriftart1111111111111111111111111111111111111111111"/>
    <w:rsid w:val="00D66F36"/>
  </w:style>
  <w:style w:type="character" w:customStyle="1" w:styleId="WW-Absatz-Standardschriftart11111111111111111111111111111111111111111111">
    <w:name w:val="WW-Absatz-Standardschriftart11111111111111111111111111111111111111111111"/>
    <w:rsid w:val="00D66F36"/>
  </w:style>
  <w:style w:type="character" w:customStyle="1" w:styleId="WW-Absatz-Standardschriftart111111111111111111111111111111111111111111111">
    <w:name w:val="WW-Absatz-Standardschriftart111111111111111111111111111111111111111111111"/>
    <w:rsid w:val="00D66F36"/>
  </w:style>
  <w:style w:type="character" w:customStyle="1" w:styleId="WW-Absatz-Standardschriftart1111111111111111111111111111111111111111111111">
    <w:name w:val="WW-Absatz-Standardschriftart1111111111111111111111111111111111111111111111"/>
    <w:rsid w:val="00D66F36"/>
  </w:style>
  <w:style w:type="character" w:customStyle="1" w:styleId="WW-Absatz-Standardschriftart11111111111111111111111111111111111111111111111">
    <w:name w:val="WW-Absatz-Standardschriftart11111111111111111111111111111111111111111111111"/>
    <w:rsid w:val="00D66F36"/>
  </w:style>
  <w:style w:type="character" w:customStyle="1" w:styleId="WW-Absatz-Standardschriftart111111111111111111111111111111111111111111111111">
    <w:name w:val="WW-Absatz-Standardschriftart111111111111111111111111111111111111111111111111"/>
    <w:rsid w:val="00D66F36"/>
  </w:style>
  <w:style w:type="character" w:customStyle="1" w:styleId="WW-Absatz-Standardschriftart1111111111111111111111111111111111111111111111111">
    <w:name w:val="WW-Absatz-Standardschriftart1111111111111111111111111111111111111111111111111"/>
    <w:rsid w:val="00D66F3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66F3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66F3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66F3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66F3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66F3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66F3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66F3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66F3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66F3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66F3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66F36"/>
  </w:style>
  <w:style w:type="paragraph" w:customStyle="1" w:styleId="Akapitzlist1">
    <w:name w:val="Akapit z listą1"/>
    <w:basedOn w:val="Normalny"/>
    <w:rsid w:val="00057D26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ZnakZnak22">
    <w:name w:val="Znak Znak22"/>
    <w:rsid w:val="00F47060"/>
    <w:rPr>
      <w:rFonts w:ascii="Times New Roman" w:hAnsi="Times New Roman"/>
      <w:b/>
      <w:bCs/>
      <w:color w:val="000000"/>
      <w:lang w:eastAsia="ar-SA"/>
    </w:rPr>
  </w:style>
  <w:style w:type="paragraph" w:styleId="Tekstprzypisudolnego">
    <w:name w:val="footnote text"/>
    <w:basedOn w:val="Normalny"/>
    <w:semiHidden/>
    <w:unhideWhenUsed/>
    <w:rsid w:val="00F47060"/>
    <w:rPr>
      <w:sz w:val="20"/>
      <w:szCs w:val="20"/>
    </w:rPr>
  </w:style>
  <w:style w:type="character" w:styleId="Odwoanieprzypisudolnego">
    <w:name w:val="footnote reference"/>
    <w:semiHidden/>
    <w:unhideWhenUsed/>
    <w:rsid w:val="00F47060"/>
    <w:rPr>
      <w:vertAlign w:val="superscript"/>
    </w:rPr>
  </w:style>
  <w:style w:type="table" w:styleId="Tabela-Siatka">
    <w:name w:val="Table Grid"/>
    <w:basedOn w:val="Standardowy"/>
    <w:rsid w:val="00F470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xt2">
    <w:name w:val="text2"/>
    <w:basedOn w:val="Domylnaczcionkaakapitu"/>
    <w:rsid w:val="00C46E22"/>
  </w:style>
  <w:style w:type="character" w:styleId="Numerstrony">
    <w:name w:val="page number"/>
    <w:rsid w:val="00932D9E"/>
  </w:style>
  <w:style w:type="character" w:customStyle="1" w:styleId="AkapitzlistZnak">
    <w:name w:val="Akapit z listą Znak"/>
    <w:link w:val="Akapitzlist"/>
    <w:locked/>
    <w:rsid w:val="00E949F2"/>
    <w:rPr>
      <w:sz w:val="22"/>
      <w:szCs w:val="22"/>
    </w:rPr>
  </w:style>
  <w:style w:type="paragraph" w:customStyle="1" w:styleId="Domylnie">
    <w:name w:val="Domyślnie"/>
    <w:rsid w:val="00B63681"/>
    <w:pPr>
      <w:suppressAutoHyphens/>
      <w:spacing w:after="200" w:line="276" w:lineRule="auto"/>
    </w:pPr>
    <w:rPr>
      <w:sz w:val="22"/>
      <w:szCs w:val="22"/>
    </w:rPr>
  </w:style>
  <w:style w:type="paragraph" w:styleId="NormalnyWeb">
    <w:name w:val="Normal (Web)"/>
    <w:basedOn w:val="Normalny"/>
    <w:uiPriority w:val="99"/>
    <w:unhideWhenUsed/>
    <w:qFormat/>
    <w:rsid w:val="00D311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2A056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7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623C9-AC72-40FF-9040-EBA0617A8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4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Your User Name</dc:creator>
  <cp:lastModifiedBy>Magdalena Marciniak</cp:lastModifiedBy>
  <cp:revision>7</cp:revision>
  <cp:lastPrinted>2025-09-10T10:13:00Z</cp:lastPrinted>
  <dcterms:created xsi:type="dcterms:W3CDTF">2023-09-25T06:23:00Z</dcterms:created>
  <dcterms:modified xsi:type="dcterms:W3CDTF">2025-09-10T11:49:00Z</dcterms:modified>
</cp:coreProperties>
</file>